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82F92" w14:textId="1032DECC" w:rsidR="00736525" w:rsidRDefault="00736525" w:rsidP="00736525">
      <w:pPr>
        <w:pStyle w:val="Nagwek1"/>
        <w:shd w:val="clear" w:color="auto" w:fill="E6E6E6"/>
        <w:spacing w:line="276" w:lineRule="auto"/>
        <w:ind w:left="1418" w:hanging="1418"/>
        <w:jc w:val="both"/>
        <w:rPr>
          <w:rFonts w:ascii="Calibri" w:hAnsi="Calibri" w:cs="Calibri"/>
          <w:i/>
          <w:szCs w:val="24"/>
          <w:lang w:eastAsia="en-US"/>
        </w:rPr>
      </w:pPr>
      <w:bookmarkStart w:id="0" w:name="_Toc202436662"/>
      <w:bookmarkStart w:id="1" w:name="_Hlk193979172"/>
      <w:r>
        <w:rPr>
          <w:rFonts w:ascii="Calibri" w:hAnsi="Calibri" w:cs="Calibri"/>
          <w:bCs/>
          <w:i/>
          <w:iCs/>
          <w:sz w:val="24"/>
          <w:szCs w:val="24"/>
        </w:rPr>
        <w:t>Załącznik nr 1 do ZAPYTANIA OFERTOWEGO</w:t>
      </w:r>
      <w:r>
        <w:rPr>
          <w:rFonts w:ascii="Calibri" w:hAnsi="Calibri" w:cs="Calibri"/>
          <w:bCs/>
          <w:i/>
          <w:iCs/>
          <w:sz w:val="24"/>
          <w:szCs w:val="24"/>
        </w:rPr>
        <w:tab/>
      </w:r>
      <w:r w:rsidR="00E8611D">
        <w:rPr>
          <w:rFonts w:ascii="Calibri" w:hAnsi="Calibri" w:cs="Calibri"/>
          <w:bCs/>
          <w:i/>
          <w:iCs/>
          <w:smallCaps/>
          <w:sz w:val="24"/>
          <w:szCs w:val="24"/>
        </w:rPr>
        <w:t>Projekt budowlany</w:t>
      </w:r>
      <w:r>
        <w:rPr>
          <w:rFonts w:ascii="Calibri" w:hAnsi="Calibri" w:cs="Calibri"/>
          <w:bCs/>
          <w:i/>
          <w:iCs/>
          <w:sz w:val="24"/>
          <w:szCs w:val="24"/>
          <w:lang w:val="pl-PL"/>
        </w:rPr>
        <w:t>.</w:t>
      </w:r>
      <w:bookmarkEnd w:id="0"/>
    </w:p>
    <w:bookmarkEnd w:id="1"/>
    <w:p w14:paraId="50855723" w14:textId="77777777" w:rsidR="00461A48" w:rsidRDefault="00461A48" w:rsidP="00257632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0B3ACFC4" w14:textId="3471C9F6" w:rsidR="00E8611D" w:rsidRPr="00E8611D" w:rsidRDefault="00E8611D" w:rsidP="00E8611D">
      <w:pPr>
        <w:keepNext/>
        <w:shd w:val="clear" w:color="auto" w:fill="E6E6E6"/>
        <w:spacing w:line="276" w:lineRule="auto"/>
        <w:ind w:left="1418" w:hanging="1418"/>
        <w:jc w:val="both"/>
        <w:outlineLvl w:val="0"/>
        <w:rPr>
          <w:rFonts w:ascii="Calibri" w:hAnsi="Calibri" w:cs="Calibri"/>
          <w:b/>
          <w:i/>
          <w:sz w:val="32"/>
          <w:szCs w:val="24"/>
          <w:lang w:val="x-none" w:eastAsia="en-US"/>
        </w:rPr>
      </w:pPr>
      <w:bookmarkStart w:id="2" w:name="_Toc202436663"/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>2</w:t>
      </w:r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 xml:space="preserve"> do ZAPYTANIA OFERTOWEGO</w:t>
      </w:r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ab/>
      </w:r>
      <w:proofErr w:type="spellStart"/>
      <w:r>
        <w:rPr>
          <w:rFonts w:ascii="Calibri" w:hAnsi="Calibri" w:cs="Calibri"/>
          <w:b/>
          <w:bCs/>
          <w:i/>
          <w:iCs/>
          <w:smallCaps/>
          <w:sz w:val="24"/>
          <w:szCs w:val="24"/>
          <w:lang w:val="x-none"/>
        </w:rPr>
        <w:t>stwiorb</w:t>
      </w:r>
      <w:proofErr w:type="spellEnd"/>
      <w:r w:rsidRPr="00E8611D">
        <w:rPr>
          <w:rFonts w:ascii="Calibri" w:hAnsi="Calibri" w:cs="Calibri"/>
          <w:b/>
          <w:bCs/>
          <w:i/>
          <w:iCs/>
          <w:sz w:val="24"/>
          <w:szCs w:val="24"/>
        </w:rPr>
        <w:t>.</w:t>
      </w:r>
      <w:bookmarkEnd w:id="2"/>
    </w:p>
    <w:p w14:paraId="521FA71D" w14:textId="77777777" w:rsidR="00E8611D" w:rsidRDefault="00E8611D" w:rsidP="00257632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198D797F" w14:textId="209787D5" w:rsidR="00761CEF" w:rsidRPr="00E8611D" w:rsidRDefault="00761CEF" w:rsidP="00761CEF">
      <w:pPr>
        <w:keepNext/>
        <w:shd w:val="clear" w:color="auto" w:fill="E6E6E6"/>
        <w:spacing w:line="276" w:lineRule="auto"/>
        <w:ind w:left="1418" w:hanging="1418"/>
        <w:jc w:val="both"/>
        <w:outlineLvl w:val="0"/>
        <w:rPr>
          <w:rFonts w:ascii="Calibri" w:hAnsi="Calibri" w:cs="Calibri"/>
          <w:b/>
          <w:i/>
          <w:sz w:val="32"/>
          <w:szCs w:val="24"/>
          <w:lang w:val="x-none" w:eastAsia="en-US"/>
        </w:rPr>
      </w:pPr>
      <w:bookmarkStart w:id="3" w:name="_Toc202436664"/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>3</w:t>
      </w:r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 xml:space="preserve"> do ZAPYTANIA OFERTOWEGO</w:t>
      </w:r>
      <w:r w:rsidRPr="00E8611D">
        <w:rPr>
          <w:rFonts w:ascii="Calibri" w:hAnsi="Calibri" w:cs="Calibri"/>
          <w:b/>
          <w:bCs/>
          <w:i/>
          <w:iCs/>
          <w:sz w:val="24"/>
          <w:szCs w:val="24"/>
          <w:lang w:val="x-none"/>
        </w:rPr>
        <w:tab/>
      </w:r>
      <w:r>
        <w:rPr>
          <w:rFonts w:ascii="Calibri" w:hAnsi="Calibri" w:cs="Calibri"/>
          <w:b/>
          <w:bCs/>
          <w:i/>
          <w:iCs/>
          <w:smallCaps/>
          <w:sz w:val="24"/>
          <w:szCs w:val="24"/>
          <w:lang w:val="x-none"/>
        </w:rPr>
        <w:t>Przedmiar robót</w:t>
      </w:r>
      <w:r w:rsidRPr="00E8611D">
        <w:rPr>
          <w:rFonts w:ascii="Calibri" w:hAnsi="Calibri" w:cs="Calibri"/>
          <w:b/>
          <w:bCs/>
          <w:i/>
          <w:iCs/>
          <w:sz w:val="24"/>
          <w:szCs w:val="24"/>
        </w:rPr>
        <w:t>.</w:t>
      </w:r>
      <w:bookmarkEnd w:id="3"/>
    </w:p>
    <w:p w14:paraId="637AC464" w14:textId="77777777" w:rsidR="00761CEF" w:rsidRDefault="00761CEF" w:rsidP="00761CEF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77CD2690" w14:textId="77777777" w:rsidR="00761CEF" w:rsidRDefault="00761CEF" w:rsidP="00761CEF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144D5448" w14:textId="77777777" w:rsidR="00761CEF" w:rsidRDefault="00761CEF" w:rsidP="00761CEF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526BBFAF" w14:textId="77777777" w:rsidR="00761CEF" w:rsidRDefault="00761CEF" w:rsidP="00257632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3D93921F" w14:textId="77777777" w:rsidR="00E8611D" w:rsidRDefault="00E8611D" w:rsidP="00257632">
      <w:pPr>
        <w:shd w:val="clear" w:color="auto" w:fill="FFFFFF"/>
        <w:tabs>
          <w:tab w:val="left" w:pos="4406"/>
        </w:tabs>
        <w:ind w:left="19"/>
        <w:rPr>
          <w:sz w:val="18"/>
          <w:szCs w:val="18"/>
        </w:rPr>
      </w:pPr>
    </w:p>
    <w:p w14:paraId="266CAE16" w14:textId="71FCFD52" w:rsidR="00461A48" w:rsidRPr="003624D3" w:rsidRDefault="00461A48" w:rsidP="0029715D">
      <w:pPr>
        <w:pStyle w:val="Nagwek1"/>
        <w:shd w:val="clear" w:color="auto" w:fill="E6E6E6"/>
        <w:jc w:val="both"/>
        <w:rPr>
          <w:rFonts w:ascii="Calibri" w:hAnsi="Calibri" w:cs="Calibri"/>
          <w:bCs/>
          <w:i/>
          <w:iCs/>
          <w:smallCaps/>
          <w:sz w:val="24"/>
          <w:szCs w:val="24"/>
          <w:lang w:val="pl-PL"/>
        </w:rPr>
      </w:pPr>
      <w:bookmarkStart w:id="4" w:name="_Toc325105793"/>
      <w:bookmarkStart w:id="5" w:name="_Toc161647348"/>
      <w:bookmarkStart w:id="6" w:name="_Toc161806969"/>
      <w:bookmarkStart w:id="7" w:name="_Toc191867097"/>
      <w:bookmarkStart w:id="8" w:name="_Toc192580991"/>
      <w:r>
        <w:rPr>
          <w:rFonts w:ascii="Calibri" w:hAnsi="Calibri" w:cs="Calibri"/>
          <w:bCs/>
          <w:i/>
          <w:sz w:val="24"/>
          <w:szCs w:val="24"/>
        </w:rPr>
        <w:br w:type="page"/>
      </w:r>
      <w:bookmarkStart w:id="9" w:name="_Toc202436665"/>
      <w:bookmarkStart w:id="10" w:name="_Hlk96603312"/>
      <w:bookmarkEnd w:id="4"/>
      <w:r w:rsidR="0029715D">
        <w:rPr>
          <w:rFonts w:ascii="Calibri" w:hAnsi="Calibri" w:cs="Calibri"/>
          <w:bCs/>
          <w:i/>
          <w:sz w:val="24"/>
          <w:szCs w:val="24"/>
        </w:rPr>
        <w:lastRenderedPageBreak/>
        <w:t xml:space="preserve">Załącznik nr </w:t>
      </w:r>
      <w:r w:rsidR="00D35A30">
        <w:rPr>
          <w:rFonts w:ascii="Calibri" w:hAnsi="Calibri" w:cs="Calibri"/>
          <w:bCs/>
          <w:i/>
          <w:sz w:val="24"/>
          <w:szCs w:val="24"/>
        </w:rPr>
        <w:t>4</w:t>
      </w:r>
      <w:r w:rsidR="0029715D">
        <w:rPr>
          <w:rFonts w:ascii="Calibri" w:hAnsi="Calibri" w:cs="Calibri"/>
          <w:bCs/>
          <w:i/>
          <w:sz w:val="24"/>
          <w:szCs w:val="24"/>
        </w:rPr>
        <w:t xml:space="preserve"> do ZAPYTANIA OFERTOWEGO </w:t>
      </w:r>
      <w:r w:rsidRPr="00781E01">
        <w:rPr>
          <w:rFonts w:ascii="Calibri" w:hAnsi="Calibri" w:cs="Calibri"/>
          <w:bCs/>
          <w:i/>
          <w:iCs/>
          <w:smallCaps/>
          <w:color w:val="000000" w:themeColor="text1"/>
          <w:sz w:val="24"/>
          <w:szCs w:val="24"/>
          <w:lang w:val="pl-PL"/>
        </w:rPr>
        <w:t>Formularz oferty</w:t>
      </w:r>
      <w:bookmarkEnd w:id="9"/>
      <w:r w:rsidRPr="00781E01">
        <w:rPr>
          <w:rFonts w:ascii="Calibri" w:hAnsi="Calibri" w:cs="Calibri"/>
          <w:bCs/>
          <w:i/>
          <w:iCs/>
          <w:smallCaps/>
          <w:color w:val="000000" w:themeColor="text1"/>
          <w:sz w:val="24"/>
          <w:szCs w:val="24"/>
        </w:rPr>
        <w:t xml:space="preserve"> </w:t>
      </w:r>
      <w:bookmarkEnd w:id="5"/>
      <w:bookmarkEnd w:id="6"/>
      <w:bookmarkEnd w:id="7"/>
      <w:bookmarkEnd w:id="8"/>
    </w:p>
    <w:p w14:paraId="325F49B3" w14:textId="7F1D451E" w:rsidR="00461A48" w:rsidRPr="007C11F1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DC7EB4">
        <w:rPr>
          <w:rFonts w:ascii="Calibri" w:hAnsi="Calibri" w:cs="Calibri"/>
          <w:color w:val="000000" w:themeColor="text1"/>
          <w:szCs w:val="24"/>
          <w:lang w:val="pl-PL"/>
        </w:rPr>
        <w:t>53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29715D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bookmarkEnd w:id="10"/>
    <w:p w14:paraId="0C9B2B5A" w14:textId="77777777" w:rsidR="00461A48" w:rsidRDefault="00461A48" w:rsidP="00257632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2"/>
          <w:szCs w:val="22"/>
        </w:rPr>
      </w:pPr>
    </w:p>
    <w:p w14:paraId="37DACE93" w14:textId="77777777" w:rsidR="00461A48" w:rsidRDefault="00461A48" w:rsidP="00257632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Nazwa i adres WYKONAWCY</w:t>
      </w:r>
    </w:p>
    <w:p w14:paraId="60339DB0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3735634C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162F25D7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NIP ...................................... Bank/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Nr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konta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>: ……………..............................................................................</w:t>
      </w:r>
    </w:p>
    <w:p w14:paraId="29CB6AAB" w14:textId="77777777" w:rsidR="00461A48" w:rsidRPr="0001436D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color w:val="000000"/>
          <w:sz w:val="22"/>
          <w:szCs w:val="22"/>
          <w:lang w:val="de-DE"/>
        </w:rPr>
      </w:pPr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>KRS………………………………../</w:t>
      </w:r>
      <w:proofErr w:type="spellStart"/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>wpis</w:t>
      </w:r>
      <w:proofErr w:type="spellEnd"/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 xml:space="preserve"> aktywny do CEIDG</w:t>
      </w:r>
    </w:p>
    <w:p w14:paraId="7BC7F97C" w14:textId="559B05C3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Numer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telefonu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: ………...............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e-mail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>: ................................................</w:t>
      </w:r>
    </w:p>
    <w:p w14:paraId="41BB024F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wyznaczona do kontaktów z Zamawiającym: ................................................................................</w:t>
      </w:r>
    </w:p>
    <w:p w14:paraId="3E5458B5" w14:textId="7E9B77AE" w:rsidR="00461A48" w:rsidRDefault="00461A48" w:rsidP="0068482F">
      <w:pPr>
        <w:pStyle w:val="Nagwek60"/>
        <w:overflowPunct/>
        <w:autoSpaceDE/>
        <w:autoSpaceDN/>
        <w:adjustRightInd/>
        <w:spacing w:before="120" w:after="120"/>
        <w:textAlignment w:val="auto"/>
        <w:rPr>
          <w:rFonts w:ascii="Calibri" w:eastAsia="Calibri" w:hAnsi="Calibri"/>
          <w:bCs/>
          <w:sz w:val="28"/>
          <w:lang w:val="pl-PL" w:eastAsia="pl-PL"/>
        </w:rPr>
      </w:pPr>
      <w:r>
        <w:rPr>
          <w:rFonts w:ascii="Calibri" w:eastAsia="Calibri" w:hAnsi="Calibri"/>
          <w:bCs/>
          <w:sz w:val="28"/>
          <w:lang w:val="pl-PL" w:eastAsia="pl-PL"/>
        </w:rPr>
        <w:t>OFERTA</w:t>
      </w:r>
      <w:r w:rsidR="008D2DDC">
        <w:rPr>
          <w:rFonts w:ascii="Calibri" w:eastAsia="Calibri" w:hAnsi="Calibri"/>
          <w:bCs/>
          <w:sz w:val="28"/>
          <w:lang w:val="pl-PL" w:eastAsia="pl-PL"/>
        </w:rPr>
        <w:t xml:space="preserve"> </w:t>
      </w:r>
    </w:p>
    <w:p w14:paraId="3F297FD4" w14:textId="1B215B81" w:rsidR="0042012C" w:rsidRPr="00A85120" w:rsidRDefault="0042012C" w:rsidP="00D91E21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  <w:bookmarkStart w:id="11" w:name="_Hlk74736836"/>
      <w:r w:rsidRPr="00A85120">
        <w:rPr>
          <w:rFonts w:ascii="Calibri" w:eastAsia="Calibri" w:hAnsi="Calibri" w:cs="Calibri"/>
          <w:sz w:val="22"/>
          <w:szCs w:val="22"/>
        </w:rPr>
        <w:t xml:space="preserve">Odpowiadając na ogłoszenie o </w:t>
      </w:r>
      <w:r w:rsidR="003429D8">
        <w:rPr>
          <w:rFonts w:ascii="Calibri" w:eastAsia="Calibri" w:hAnsi="Calibri" w:cs="Calibri"/>
          <w:sz w:val="22"/>
          <w:szCs w:val="22"/>
        </w:rPr>
        <w:t>zamówieniu</w:t>
      </w:r>
      <w:r w:rsidRPr="00A85120">
        <w:rPr>
          <w:rFonts w:ascii="Calibri" w:eastAsia="Calibri" w:hAnsi="Calibri" w:cs="Calibri"/>
          <w:sz w:val="22"/>
          <w:szCs w:val="22"/>
        </w:rPr>
        <w:t xml:space="preserve"> w trybie </w:t>
      </w:r>
      <w:r w:rsidR="006B4CA9">
        <w:rPr>
          <w:rFonts w:ascii="Calibri" w:eastAsia="Calibri" w:hAnsi="Calibri" w:cs="Calibri"/>
          <w:sz w:val="22"/>
          <w:szCs w:val="22"/>
        </w:rPr>
        <w:t>zapytania ofertowego</w:t>
      </w:r>
      <w:r w:rsidRPr="00A85120">
        <w:rPr>
          <w:rFonts w:ascii="Calibri" w:eastAsia="Calibri" w:hAnsi="Calibri" w:cs="Calibri"/>
          <w:sz w:val="22"/>
          <w:szCs w:val="22"/>
        </w:rPr>
        <w:t xml:space="preserve"> pn. </w:t>
      </w:r>
      <w:bookmarkStart w:id="12" w:name="_Hlk83803874"/>
      <w:bookmarkStart w:id="13" w:name="_Hlk77934406"/>
      <w:r w:rsidRPr="00A85120">
        <w:rPr>
          <w:rFonts w:ascii="Calibri" w:eastAsia="Calibri" w:hAnsi="Calibri" w:cs="Calibri"/>
          <w:sz w:val="22"/>
          <w:szCs w:val="22"/>
        </w:rPr>
        <w:t>„</w:t>
      </w:r>
      <w:bookmarkStart w:id="14" w:name="_Hlk202435693"/>
      <w:r w:rsidR="00D91E21" w:rsidRPr="00D91E21">
        <w:rPr>
          <w:rFonts w:ascii="Calibri" w:eastAsia="Calibri" w:hAnsi="Calibri" w:cs="Calibri"/>
          <w:b/>
          <w:bCs/>
          <w:sz w:val="22"/>
          <w:szCs w:val="22"/>
        </w:rPr>
        <w:t>BUDOWA STACJI UZDATNIANIA WODY I SIECI WODOCIĄGOWEJ W MIEJSCOWOŚCI SIEKIERCZYNA GMINA CIĘŻKOWICE</w:t>
      </w:r>
      <w:bookmarkEnd w:id="14"/>
      <w:r w:rsidRPr="00A85120">
        <w:rPr>
          <w:rFonts w:ascii="Calibri" w:eastAsia="Calibri" w:hAnsi="Calibri" w:cs="Calibri"/>
          <w:b/>
          <w:sz w:val="22"/>
          <w:szCs w:val="22"/>
        </w:rPr>
        <w:t>”</w:t>
      </w:r>
      <w:bookmarkEnd w:id="12"/>
      <w:r w:rsidRPr="00A85120">
        <w:rPr>
          <w:rFonts w:ascii="Calibri" w:hAnsi="Calibri" w:cs="Tahoma"/>
          <w:bCs/>
          <w:sz w:val="22"/>
          <w:szCs w:val="22"/>
        </w:rPr>
        <w:t xml:space="preserve">, </w:t>
      </w:r>
      <w:bookmarkEnd w:id="13"/>
      <w:r w:rsidRPr="00A85120">
        <w:rPr>
          <w:rFonts w:ascii="Calibri" w:eastAsia="Calibri" w:hAnsi="Calibri" w:cs="Calibri"/>
          <w:sz w:val="22"/>
          <w:szCs w:val="22"/>
        </w:rPr>
        <w:t xml:space="preserve">oferujemy wykonanie przedmiotu zamówienia zgodnie z wymogami zawartymi w </w:t>
      </w:r>
      <w:r w:rsidR="0029715D">
        <w:rPr>
          <w:rFonts w:ascii="Calibri" w:eastAsia="Calibri" w:hAnsi="Calibri" w:cs="Calibri"/>
          <w:sz w:val="22"/>
          <w:szCs w:val="22"/>
        </w:rPr>
        <w:t>zapytaniu ofertowym z załącznikami</w:t>
      </w:r>
      <w:r w:rsidRPr="00A85120">
        <w:rPr>
          <w:rFonts w:ascii="Calibri" w:eastAsia="Calibri" w:hAnsi="Calibri" w:cs="Calibri"/>
          <w:sz w:val="22"/>
          <w:szCs w:val="22"/>
        </w:rPr>
        <w:t>.</w:t>
      </w:r>
    </w:p>
    <w:p w14:paraId="38F74E30" w14:textId="75FA0405" w:rsidR="0042012C" w:rsidRPr="005658EF" w:rsidRDefault="0042012C" w:rsidP="007A3506">
      <w:pPr>
        <w:numPr>
          <w:ilvl w:val="0"/>
          <w:numId w:val="33"/>
        </w:numPr>
        <w:spacing w:before="120"/>
        <w:rPr>
          <w:rFonts w:ascii="Calibri" w:hAnsi="Calibri" w:cs="Calibri"/>
          <w:b/>
          <w:sz w:val="22"/>
          <w:szCs w:val="22"/>
        </w:rPr>
      </w:pPr>
      <w:r w:rsidRPr="005658EF">
        <w:rPr>
          <w:rFonts w:ascii="Calibri" w:hAnsi="Calibri" w:cs="Calibri"/>
          <w:b/>
          <w:bCs/>
          <w:sz w:val="22"/>
          <w:szCs w:val="22"/>
        </w:rPr>
        <w:t xml:space="preserve">Cena ofertowa </w:t>
      </w:r>
      <w:r w:rsidRPr="005658EF">
        <w:rPr>
          <w:rFonts w:ascii="Calibri" w:hAnsi="Calibri" w:cs="Calibri"/>
          <w:sz w:val="22"/>
          <w:szCs w:val="22"/>
        </w:rPr>
        <w:t>wykonania całego zamówienia</w:t>
      </w:r>
      <w:r w:rsidR="00134E3D" w:rsidRPr="005658EF">
        <w:rPr>
          <w:rFonts w:ascii="Calibri" w:hAnsi="Calibri" w:cs="Calibri"/>
          <w:sz w:val="22"/>
          <w:szCs w:val="22"/>
        </w:rPr>
        <w:t xml:space="preserve"> (zgodnie z załączonym wykazem cen)</w:t>
      </w:r>
      <w:r w:rsidRPr="005658EF">
        <w:rPr>
          <w:rFonts w:ascii="Calibri" w:hAnsi="Calibri" w:cs="Calibri"/>
          <w:sz w:val="22"/>
          <w:szCs w:val="22"/>
        </w:rPr>
        <w:t>:</w:t>
      </w:r>
    </w:p>
    <w:p w14:paraId="027F616E" w14:textId="1A5E03A3" w:rsidR="0042012C" w:rsidRPr="005658EF" w:rsidRDefault="0042012C" w:rsidP="0042012C">
      <w:pPr>
        <w:spacing w:before="120"/>
        <w:ind w:left="360"/>
        <w:rPr>
          <w:rFonts w:ascii="Calibri" w:hAnsi="Calibri" w:cs="Calibri"/>
          <w:b/>
          <w:sz w:val="22"/>
          <w:szCs w:val="22"/>
        </w:rPr>
      </w:pPr>
    </w:p>
    <w:p w14:paraId="6BC97234" w14:textId="77777777" w:rsidR="0042012C" w:rsidRPr="005658EF" w:rsidRDefault="0042012C" w:rsidP="0042012C">
      <w:pPr>
        <w:ind w:left="1778" w:hanging="1418"/>
        <w:rPr>
          <w:rFonts w:ascii="Calibri" w:hAnsi="Calibri" w:cs="Calibri"/>
          <w:sz w:val="22"/>
          <w:szCs w:val="22"/>
        </w:rPr>
      </w:pPr>
      <w:bookmarkStart w:id="15" w:name="_Hlk193981066"/>
      <w:r w:rsidRPr="005658EF">
        <w:rPr>
          <w:rFonts w:ascii="Calibri" w:hAnsi="Calibri" w:cs="Calibri"/>
          <w:sz w:val="22"/>
          <w:szCs w:val="22"/>
        </w:rPr>
        <w:t>w kwocie brutto złotych: ........................................</w:t>
      </w:r>
    </w:p>
    <w:p w14:paraId="2A2F2C68" w14:textId="77777777" w:rsidR="0042012C" w:rsidRPr="005658EF" w:rsidRDefault="0042012C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5658EF">
        <w:rPr>
          <w:rFonts w:ascii="Calibri" w:hAnsi="Calibri" w:cs="Calibri"/>
          <w:sz w:val="22"/>
          <w:szCs w:val="22"/>
        </w:rPr>
        <w:t>(słownie:.....................................................................................................................................)</w:t>
      </w:r>
    </w:p>
    <w:p w14:paraId="6EC75165" w14:textId="23BE4A46" w:rsidR="0042012C" w:rsidRPr="005658EF" w:rsidRDefault="0042012C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5658EF">
        <w:rPr>
          <w:rFonts w:ascii="Calibri" w:hAnsi="Calibri" w:cs="Calibri"/>
          <w:sz w:val="22"/>
          <w:szCs w:val="22"/>
        </w:rPr>
        <w:t>Podatek VAT ………….. %</w:t>
      </w:r>
    </w:p>
    <w:p w14:paraId="601253EE" w14:textId="2D0EADAD" w:rsidR="005658EF" w:rsidRPr="005658EF" w:rsidRDefault="005F1FB9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5658EF" w:rsidRPr="005658EF">
        <w:rPr>
          <w:rFonts w:ascii="Calibri" w:hAnsi="Calibri" w:cs="Calibri"/>
          <w:sz w:val="22"/>
          <w:szCs w:val="22"/>
        </w:rPr>
        <w:t xml:space="preserve"> tym: </w:t>
      </w:r>
    </w:p>
    <w:p w14:paraId="46F49BE3" w14:textId="2DC325D1" w:rsidR="005658EF" w:rsidRPr="005658EF" w:rsidRDefault="005658EF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5658EF">
        <w:rPr>
          <w:rFonts w:ascii="Calibri" w:hAnsi="Calibri" w:cs="Calibri"/>
          <w:b/>
          <w:bCs/>
          <w:sz w:val="22"/>
          <w:szCs w:val="22"/>
        </w:rPr>
        <w:t>Budowa stacji uzdatniania wody</w:t>
      </w:r>
      <w:r w:rsidRPr="005658EF">
        <w:rPr>
          <w:rFonts w:ascii="Calibri" w:hAnsi="Calibri" w:cs="Calibri"/>
          <w:sz w:val="22"/>
          <w:szCs w:val="22"/>
        </w:rPr>
        <w:t xml:space="preserve"> w kwocie brutto złotych: ........................................</w:t>
      </w:r>
    </w:p>
    <w:p w14:paraId="2326C821" w14:textId="60D65F95" w:rsidR="005658EF" w:rsidRPr="005658EF" w:rsidRDefault="005658EF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5658EF">
        <w:rPr>
          <w:rFonts w:ascii="Calibri" w:hAnsi="Calibri" w:cs="Calibri"/>
          <w:b/>
          <w:bCs/>
          <w:sz w:val="22"/>
          <w:szCs w:val="22"/>
        </w:rPr>
        <w:t>Budowa sieci wodociągowej</w:t>
      </w:r>
      <w:r w:rsidRPr="005658EF">
        <w:rPr>
          <w:rFonts w:ascii="Calibri" w:hAnsi="Calibri" w:cs="Calibri"/>
          <w:sz w:val="22"/>
          <w:szCs w:val="22"/>
        </w:rPr>
        <w:t xml:space="preserve"> w kwocie brutto złotych: ........................................</w:t>
      </w:r>
    </w:p>
    <w:bookmarkEnd w:id="15"/>
    <w:p w14:paraId="3479BB08" w14:textId="0CDF03E7" w:rsidR="00461A48" w:rsidRPr="00C6119F" w:rsidRDefault="00461A48" w:rsidP="007A350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</w:rPr>
      </w:pPr>
      <w:r w:rsidRPr="00C6119F">
        <w:rPr>
          <w:rFonts w:asciiTheme="minorHAnsi" w:hAnsiTheme="minorHAnsi" w:cstheme="minorHAnsi"/>
          <w:b/>
          <w:bCs/>
          <w:color w:val="000000"/>
        </w:rPr>
        <w:t xml:space="preserve">Termin realizacji zamówienia: zgodnie z </w:t>
      </w:r>
      <w:r w:rsidR="00554038">
        <w:rPr>
          <w:rFonts w:asciiTheme="minorHAnsi" w:hAnsiTheme="minorHAnsi" w:cstheme="minorHAnsi"/>
          <w:b/>
          <w:bCs/>
          <w:color w:val="000000"/>
        </w:rPr>
        <w:t>z</w:t>
      </w:r>
      <w:r w:rsidR="002E0E38">
        <w:rPr>
          <w:rFonts w:asciiTheme="minorHAnsi" w:hAnsiTheme="minorHAnsi" w:cstheme="minorHAnsi"/>
          <w:b/>
          <w:bCs/>
          <w:color w:val="000000"/>
        </w:rPr>
        <w:t>apytaniem ofertowym</w:t>
      </w:r>
      <w:r w:rsidRPr="00C6119F">
        <w:rPr>
          <w:rFonts w:asciiTheme="minorHAnsi" w:hAnsiTheme="minorHAnsi" w:cstheme="minorHAnsi"/>
          <w:b/>
          <w:bCs/>
          <w:color w:val="000000"/>
        </w:rPr>
        <w:t>.</w:t>
      </w:r>
    </w:p>
    <w:p w14:paraId="3D08EAF6" w14:textId="7EE9D96A" w:rsidR="00461A48" w:rsidRPr="00134E3D" w:rsidRDefault="00461A48" w:rsidP="007A3506">
      <w:pPr>
        <w:numPr>
          <w:ilvl w:val="0"/>
          <w:numId w:val="33"/>
        </w:numPr>
        <w:autoSpaceDE w:val="0"/>
        <w:autoSpaceDN w:val="0"/>
        <w:adjustRightInd w:val="0"/>
        <w:spacing w:before="120" w:after="12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>Okres udzielonej gwarancji</w:t>
      </w:r>
      <w:r w:rsidR="00134E3D"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134E3D">
        <w:rPr>
          <w:rFonts w:ascii="Calibri" w:eastAsia="Calibri" w:hAnsi="Calibri" w:cs="Calibri"/>
          <w:color w:val="000000"/>
          <w:sz w:val="22"/>
          <w:szCs w:val="22"/>
        </w:rPr>
        <w:t>……..</w:t>
      </w:r>
      <w:r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134E3D">
        <w:rPr>
          <w:rFonts w:ascii="Calibri" w:eastAsia="Calibri" w:hAnsi="Calibri" w:cs="Calibri"/>
          <w:color w:val="000000"/>
          <w:sz w:val="22"/>
          <w:szCs w:val="22"/>
        </w:rPr>
        <w:t>miesięcy (min.24 miesiące)</w:t>
      </w:r>
    </w:p>
    <w:p w14:paraId="79CBEFAD" w14:textId="77777777" w:rsidR="00F917FF" w:rsidRPr="00C6119F" w:rsidRDefault="00461A48" w:rsidP="007A3506">
      <w:pPr>
        <w:numPr>
          <w:ilvl w:val="0"/>
          <w:numId w:val="33"/>
        </w:numPr>
        <w:autoSpaceDE w:val="0"/>
        <w:autoSpaceDN w:val="0"/>
        <w:adjustRightInd w:val="0"/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C6119F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Warunki płatności: </w:t>
      </w:r>
      <w:r w:rsidRPr="00C6119F">
        <w:rPr>
          <w:rFonts w:ascii="Calibri" w:eastAsia="Calibri" w:hAnsi="Calibri" w:cs="Calibri"/>
          <w:color w:val="000000"/>
          <w:sz w:val="22"/>
          <w:szCs w:val="22"/>
        </w:rPr>
        <w:t>zgodnie z wzorem umowy</w:t>
      </w:r>
      <w:r w:rsidRPr="00C6119F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bookmarkEnd w:id="11"/>
    </w:p>
    <w:p w14:paraId="38E4BDC9" w14:textId="762B64EE" w:rsidR="00461A48" w:rsidRPr="00F917FF" w:rsidRDefault="00461A48" w:rsidP="007A3506">
      <w:pPr>
        <w:numPr>
          <w:ilvl w:val="0"/>
          <w:numId w:val="33"/>
        </w:numPr>
        <w:autoSpaceDE w:val="0"/>
        <w:autoSpaceDN w:val="0"/>
        <w:adjustRightInd w:val="0"/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F917FF">
        <w:rPr>
          <w:rFonts w:ascii="Calibri" w:hAnsi="Calibri" w:cs="Calibri"/>
          <w:color w:val="000000"/>
          <w:sz w:val="22"/>
          <w:szCs w:val="22"/>
        </w:rPr>
        <w:t>Oświadczamy, że:</w:t>
      </w:r>
    </w:p>
    <w:p w14:paraId="6A25764C" w14:textId="3B376B54" w:rsidR="00461A48" w:rsidRPr="005D135E" w:rsidRDefault="00461A48" w:rsidP="00491920">
      <w:pPr>
        <w:numPr>
          <w:ilvl w:val="1"/>
          <w:numId w:val="6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color w:val="000000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 xml:space="preserve">zapoznaliśmy się z warunkami podanymi przez Zamawiającego w </w:t>
      </w:r>
      <w:r w:rsidR="002E0E38">
        <w:rPr>
          <w:rFonts w:ascii="Calibri" w:hAnsi="Calibri" w:cs="Calibri"/>
          <w:color w:val="000000"/>
          <w:sz w:val="22"/>
          <w:szCs w:val="22"/>
        </w:rPr>
        <w:t>zapytaniu ofertowym</w:t>
      </w:r>
      <w:r w:rsidRPr="005D135E">
        <w:rPr>
          <w:rFonts w:ascii="Calibri" w:hAnsi="Calibri" w:cs="Calibri"/>
          <w:color w:val="000000"/>
          <w:sz w:val="22"/>
          <w:szCs w:val="22"/>
        </w:rPr>
        <w:t xml:space="preserve"> i nie wnosimy do nich żadnych zastrzeżeń,</w:t>
      </w:r>
    </w:p>
    <w:p w14:paraId="3A382CD5" w14:textId="77777777" w:rsidR="00461A48" w:rsidRPr="005D135E" w:rsidRDefault="00461A48" w:rsidP="00491920">
      <w:pPr>
        <w:numPr>
          <w:ilvl w:val="1"/>
          <w:numId w:val="6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color w:val="000000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>uzyskaliśmy wszelkie niezbędne informacje do przygotowania oferty i wykonania zamówienia.</w:t>
      </w:r>
    </w:p>
    <w:p w14:paraId="181CBE73" w14:textId="77777777" w:rsidR="00461A48" w:rsidRPr="006C04C9" w:rsidRDefault="00461A48" w:rsidP="00491920">
      <w:pPr>
        <w:numPr>
          <w:ilvl w:val="1"/>
          <w:numId w:val="6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>akceptujemy istotne postanowienia umowy oraz termin realizacji przedmiotu zamówienia</w:t>
      </w:r>
      <w:r w:rsidRPr="006C04C9">
        <w:rPr>
          <w:rFonts w:ascii="Calibri" w:hAnsi="Calibri" w:cs="Calibri"/>
          <w:sz w:val="22"/>
          <w:szCs w:val="22"/>
        </w:rPr>
        <w:t xml:space="preserve"> podany przez Zamawiającego,</w:t>
      </w:r>
    </w:p>
    <w:p w14:paraId="21C2F7CE" w14:textId="77777777" w:rsidR="00461A48" w:rsidRPr="006C04C9" w:rsidRDefault="00461A48" w:rsidP="00491920">
      <w:pPr>
        <w:numPr>
          <w:ilvl w:val="1"/>
          <w:numId w:val="6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uważamy się za związanych niniejszą ofertą przez 30 dni od dnia upływu terminu składania ofert,</w:t>
      </w:r>
    </w:p>
    <w:p w14:paraId="4FA94BE3" w14:textId="4F846963" w:rsidR="00461A48" w:rsidRDefault="00461A48" w:rsidP="003F6148">
      <w:pPr>
        <w:numPr>
          <w:ilvl w:val="1"/>
          <w:numId w:val="6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zamówienie zrealizujemy samodzielnie</w:t>
      </w:r>
      <w:r w:rsidR="000A7015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/przy udziale podwykonawców w następującym zakresie</w:t>
      </w:r>
      <w:r w:rsidRPr="006C04C9">
        <w:rPr>
          <w:rFonts w:ascii="Calibri" w:hAnsi="Calibri" w:cs="Calibri"/>
          <w:sz w:val="22"/>
          <w:szCs w:val="22"/>
        </w:rPr>
        <w:t>:</w:t>
      </w:r>
    </w:p>
    <w:p w14:paraId="2CD12A31" w14:textId="77777777" w:rsidR="00461A48" w:rsidRDefault="00461A48" w:rsidP="00257632">
      <w:pPr>
        <w:ind w:left="9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F4C74C3" w14:textId="77777777" w:rsidR="00461A48" w:rsidRPr="001B11B2" w:rsidRDefault="00461A48" w:rsidP="00257632">
      <w:pPr>
        <w:ind w:left="900"/>
        <w:jc w:val="center"/>
        <w:rPr>
          <w:rFonts w:ascii="Calibri" w:hAnsi="Calibri" w:cs="Calibri"/>
          <w:sz w:val="16"/>
          <w:szCs w:val="22"/>
        </w:rPr>
      </w:pPr>
      <w:r w:rsidRPr="001B11B2">
        <w:rPr>
          <w:rFonts w:ascii="Calibri" w:hAnsi="Calibri" w:cs="Calibri"/>
          <w:sz w:val="16"/>
          <w:szCs w:val="22"/>
        </w:rPr>
        <w:lastRenderedPageBreak/>
        <w:t>(zakres powierzonych robót/nazwa firmy podwykonawcy)</w:t>
      </w:r>
    </w:p>
    <w:p w14:paraId="63284A4F" w14:textId="77777777" w:rsidR="00461A48" w:rsidRDefault="00461A48" w:rsidP="00257632">
      <w:pPr>
        <w:ind w:left="9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BB7A114" w14:textId="77777777" w:rsidR="00461A48" w:rsidRPr="001B11B2" w:rsidRDefault="00461A48" w:rsidP="00257632">
      <w:pPr>
        <w:ind w:left="900"/>
        <w:jc w:val="center"/>
        <w:rPr>
          <w:rFonts w:ascii="Calibri" w:hAnsi="Calibri" w:cs="Calibri"/>
          <w:sz w:val="16"/>
          <w:szCs w:val="22"/>
        </w:rPr>
      </w:pPr>
      <w:r w:rsidRPr="001B11B2">
        <w:rPr>
          <w:rFonts w:ascii="Calibri" w:hAnsi="Calibri" w:cs="Calibri"/>
          <w:sz w:val="16"/>
          <w:szCs w:val="22"/>
        </w:rPr>
        <w:t>(zakres powierzonych robót/nazwa firmy podwykonawcy)</w:t>
      </w:r>
    </w:p>
    <w:p w14:paraId="22248C25" w14:textId="1B6B34F2" w:rsidR="006978CA" w:rsidRPr="006978CA" w:rsidRDefault="00461A48" w:rsidP="007A3506">
      <w:pPr>
        <w:pStyle w:val="Lista"/>
        <w:numPr>
          <w:ilvl w:val="0"/>
          <w:numId w:val="3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Arial"/>
          <w:sz w:val="22"/>
          <w:szCs w:val="22"/>
        </w:rPr>
        <w:t>OŚWIADCZAM</w:t>
      </w:r>
      <w:r>
        <w:rPr>
          <w:rFonts w:ascii="Calibri" w:hAnsi="Calibri" w:cs="Arial"/>
          <w:sz w:val="22"/>
          <w:szCs w:val="22"/>
        </w:rPr>
        <w:t>/Y</w:t>
      </w:r>
      <w:r w:rsidRPr="006C04C9">
        <w:rPr>
          <w:rFonts w:ascii="Calibri" w:hAnsi="Calibri" w:cs="Arial"/>
          <w:sz w:val="22"/>
          <w:szCs w:val="22"/>
        </w:rPr>
        <w:t xml:space="preserve">, iż informacje i dokumenty zawarte na stronach nr od </w:t>
      </w:r>
      <w:r>
        <w:rPr>
          <w:rFonts w:ascii="Calibri" w:hAnsi="Calibri" w:cs="Arial"/>
          <w:sz w:val="22"/>
          <w:szCs w:val="22"/>
        </w:rPr>
        <w:t>………….</w:t>
      </w:r>
      <w:r w:rsidRPr="006C04C9">
        <w:rPr>
          <w:rFonts w:ascii="Calibri" w:hAnsi="Calibri" w:cs="Arial"/>
          <w:sz w:val="22"/>
          <w:szCs w:val="22"/>
        </w:rPr>
        <w:t xml:space="preserve"> do </w:t>
      </w:r>
      <w:r>
        <w:rPr>
          <w:rFonts w:ascii="Calibri" w:hAnsi="Calibri" w:cs="Arial"/>
          <w:sz w:val="22"/>
          <w:szCs w:val="22"/>
        </w:rPr>
        <w:t>………….</w:t>
      </w:r>
      <w:r w:rsidRPr="006C04C9">
        <w:rPr>
          <w:rFonts w:ascii="Calibri" w:hAnsi="Calibri" w:cs="Arial"/>
          <w:sz w:val="22"/>
          <w:szCs w:val="22"/>
        </w:rPr>
        <w:t xml:space="preserve"> stanowią tajemnicę przedsiębiorstwa w rozumieniu przepisów o zwalczaniu nieuczciwej konkurencji, co wykazaliśmy w załączniku nr </w:t>
      </w:r>
      <w:r>
        <w:rPr>
          <w:rFonts w:ascii="Calibri" w:hAnsi="Calibri" w:cs="Arial"/>
          <w:sz w:val="22"/>
          <w:szCs w:val="22"/>
        </w:rPr>
        <w:t xml:space="preserve">…………… </w:t>
      </w:r>
      <w:r w:rsidRPr="006C04C9">
        <w:rPr>
          <w:rFonts w:ascii="Calibri" w:hAnsi="Calibri" w:cs="Arial"/>
          <w:sz w:val="22"/>
          <w:szCs w:val="22"/>
        </w:rPr>
        <w:t>do Oferty i zastrzegamy, że nie mogą być one udostępniane. Na potwierdzenie powyższego załączamy stosowne wyjaśnienia wskazujące, iż zastrzeżone informacje stanowią tajemnicę przedsiębiorstwa</w:t>
      </w:r>
      <w:r w:rsidR="002E0E38">
        <w:rPr>
          <w:rFonts w:ascii="Calibri" w:hAnsi="Calibri" w:cs="Arial"/>
          <w:sz w:val="22"/>
          <w:szCs w:val="22"/>
        </w:rPr>
        <w:t>.</w:t>
      </w:r>
    </w:p>
    <w:p w14:paraId="507526F9" w14:textId="26FF1DB8" w:rsidR="006978CA" w:rsidRPr="00C6119F" w:rsidRDefault="006978CA" w:rsidP="007A3506">
      <w:pPr>
        <w:pStyle w:val="Lista"/>
        <w:numPr>
          <w:ilvl w:val="0"/>
          <w:numId w:val="33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6119F">
        <w:rPr>
          <w:rFonts w:ascii="Calibri" w:hAnsi="Calibri" w:cs="Arial"/>
          <w:bCs/>
          <w:sz w:val="22"/>
          <w:szCs w:val="22"/>
        </w:rPr>
        <w:t>Informujemy, że wybór oferty nie będzie/będzie* prowadzić do powstania u Zamawiającego obowiązku podatkowego zgodnie z przepisami o podatku od towarów i usług</w:t>
      </w:r>
      <w:r w:rsidR="00C64058">
        <w:rPr>
          <w:rFonts w:ascii="Calibri" w:hAnsi="Calibri" w:cs="Arial"/>
          <w:bCs/>
          <w:sz w:val="22"/>
          <w:szCs w:val="22"/>
        </w:rPr>
        <w:t xml:space="preserve">. </w:t>
      </w:r>
      <w:r w:rsidR="00C64058" w:rsidRPr="00C64058">
        <w:rPr>
          <w:rFonts w:ascii="Calibri" w:hAnsi="Calibri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965069C" w14:textId="5D5C7AE8" w:rsidR="006978CA" w:rsidRPr="00C6119F" w:rsidRDefault="006978CA" w:rsidP="006978CA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BB5494" w14:textId="77777777" w:rsidR="006978CA" w:rsidRPr="00C6119F" w:rsidRDefault="006978CA" w:rsidP="006978CA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3878BC04" w14:textId="74B90B16" w:rsidR="00461A48" w:rsidRPr="00C6119F" w:rsidRDefault="006978CA" w:rsidP="00F17D56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Stawka podatku od towaru i usług (VAT), która zgodnie z naszą wiedzą będzie miała zastosowanie to ___________%.</w:t>
      </w:r>
    </w:p>
    <w:p w14:paraId="4723727F" w14:textId="1547C654" w:rsidR="00252EB3" w:rsidRPr="00252EB3" w:rsidRDefault="00252EB3" w:rsidP="00252EB3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bCs/>
        </w:rPr>
      </w:pPr>
      <w:r w:rsidRPr="00252EB3">
        <w:rPr>
          <w:bCs/>
        </w:rPr>
        <w:t>Oświadczamy, że następujące usługi stanowiące przedmiot zamówienia wykonają poszczególni Wykonawcy wspólnie ubiegający się o udzielenie zamówienia 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252EB3" w14:paraId="3A1B0DEA" w14:textId="77777777" w:rsidTr="00252EB3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5F5" w14:textId="77777777" w:rsidR="00252EB3" w:rsidRPr="00E501A0" w:rsidRDefault="00252EB3">
            <w:pPr>
              <w:tabs>
                <w:tab w:val="left" w:pos="427"/>
              </w:tabs>
              <w:suppressAutoHyphens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63D5" w14:textId="52BDB0AD" w:rsidR="00252EB3" w:rsidRPr="00E501A0" w:rsidRDefault="00252EB3" w:rsidP="007D4E5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Wykonawca wspólnie ubiegający się o udzielenie zamówienia (nazwa/firma,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B553" w14:textId="4713840D" w:rsidR="00252EB3" w:rsidRPr="00E501A0" w:rsidRDefault="007D4E56" w:rsidP="007D4E56">
            <w:pPr>
              <w:tabs>
                <w:tab w:val="left" w:pos="360"/>
                <w:tab w:val="left" w:pos="427"/>
              </w:tabs>
              <w:suppressAutoHyphens/>
              <w:jc w:val="center"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Zakres rzeczowy zamówienia, który zostanie wykonany przez danego Wykonawcę wspólnie ubiegającego się o udzielenie zamówienia</w:t>
            </w:r>
          </w:p>
        </w:tc>
      </w:tr>
      <w:tr w:rsidR="00252EB3" w14:paraId="02AFDB82" w14:textId="77777777" w:rsidTr="00252EB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EE7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D60A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1A79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3154975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252EB3" w14:paraId="5B322189" w14:textId="77777777" w:rsidTr="00252EB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C113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CE40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174A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C6E3A37" w14:textId="77777777" w:rsidR="00252EB3" w:rsidRPr="00252EB3" w:rsidRDefault="00252EB3" w:rsidP="00854DA0">
      <w:pPr>
        <w:pStyle w:val="Lista"/>
        <w:spacing w:before="120" w:after="120"/>
        <w:ind w:left="360" w:firstLine="0"/>
        <w:jc w:val="both"/>
        <w:rPr>
          <w:rFonts w:ascii="Calibri" w:hAnsi="Calibri" w:cs="Calibri"/>
          <w:sz w:val="22"/>
          <w:szCs w:val="22"/>
        </w:rPr>
      </w:pPr>
    </w:p>
    <w:p w14:paraId="0AD1AFB6" w14:textId="44C59EE9" w:rsidR="00461A48" w:rsidRPr="006C04C9" w:rsidRDefault="00461A48" w:rsidP="007A3506">
      <w:pPr>
        <w:pStyle w:val="Lista"/>
        <w:numPr>
          <w:ilvl w:val="0"/>
          <w:numId w:val="3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Arial"/>
          <w:sz w:val="22"/>
          <w:szCs w:val="22"/>
        </w:rPr>
        <w:t>OŚWIADCZAM</w:t>
      </w:r>
      <w:r>
        <w:rPr>
          <w:rFonts w:ascii="Calibri" w:hAnsi="Calibri" w:cs="Arial"/>
          <w:sz w:val="22"/>
          <w:szCs w:val="22"/>
        </w:rPr>
        <w:t>/Y</w:t>
      </w:r>
      <w:r w:rsidRPr="006C04C9">
        <w:rPr>
          <w:rFonts w:ascii="Calibri" w:hAnsi="Calibri" w:cs="Arial"/>
          <w:sz w:val="22"/>
          <w:szCs w:val="22"/>
        </w:rPr>
        <w:t>, że sposób reprezentacji spółki / konsorcjum</w:t>
      </w:r>
      <w:r w:rsidRPr="006C04C9">
        <w:rPr>
          <w:rFonts w:ascii="Calibri" w:hAnsi="Calibri" w:cs="Arial"/>
          <w:sz w:val="22"/>
          <w:szCs w:val="22"/>
          <w:vertAlign w:val="superscript"/>
        </w:rPr>
        <w:footnoteReference w:id="2"/>
      </w:r>
      <w:r w:rsidRPr="006C04C9">
        <w:rPr>
          <w:rFonts w:ascii="Calibri" w:hAnsi="Calibri" w:cs="Arial"/>
          <w:sz w:val="22"/>
          <w:szCs w:val="22"/>
        </w:rPr>
        <w:t xml:space="preserve"> dla potrzeb niniejszego zamówienia jest następujący: ……………………………………………………………………..</w:t>
      </w:r>
    </w:p>
    <w:p w14:paraId="626ACA21" w14:textId="77777777" w:rsidR="00B0128E" w:rsidRPr="009330A0" w:rsidRDefault="00B0128E" w:rsidP="007A3506">
      <w:pPr>
        <w:numPr>
          <w:ilvl w:val="0"/>
          <w:numId w:val="3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D94B80" w14:textId="6A5BFE4D" w:rsidR="00B0128E" w:rsidRPr="009330A0" w:rsidRDefault="00B0128E" w:rsidP="007A3506">
      <w:pPr>
        <w:numPr>
          <w:ilvl w:val="0"/>
          <w:numId w:val="3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="003775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9330A0">
        <w:rPr>
          <w:rFonts w:asciiTheme="minorHAnsi" w:hAnsiTheme="minorHAnsi" w:cstheme="minorHAnsi"/>
          <w:sz w:val="22"/>
          <w:szCs w:val="22"/>
        </w:rPr>
        <w:t>.</w:t>
      </w:r>
    </w:p>
    <w:p w14:paraId="6C323C79" w14:textId="643CDA54" w:rsidR="00B0128E" w:rsidRPr="009330A0" w:rsidRDefault="00B0128E" w:rsidP="007A3506">
      <w:pPr>
        <w:numPr>
          <w:ilvl w:val="0"/>
          <w:numId w:val="3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lastRenderedPageBreak/>
        <w:t>Oświadczamy, że Wykonawca jest*</w:t>
      </w:r>
      <w:r w:rsidR="000B7A4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9330A0">
        <w:rPr>
          <w:rFonts w:asciiTheme="minorHAnsi" w:hAnsiTheme="minorHAnsi" w:cstheme="minorHAnsi"/>
          <w:sz w:val="22"/>
          <w:szCs w:val="22"/>
        </w:rPr>
        <w:t>:</w:t>
      </w:r>
    </w:p>
    <w:p w14:paraId="5E46D907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sz w:val="22"/>
          <w:szCs w:val="22"/>
        </w:rPr>
        <w:t xml:space="preserve"> mikroprzedsiębiorstwem</w:t>
      </w:r>
    </w:p>
    <w:p w14:paraId="5F00D11C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sz w:val="22"/>
          <w:szCs w:val="22"/>
        </w:rPr>
        <w:t xml:space="preserve"> małym przedsiębiorstwem</w:t>
      </w:r>
    </w:p>
    <w:p w14:paraId="3D630AC5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średnim przedsiębiorstwem</w:t>
      </w:r>
    </w:p>
    <w:p w14:paraId="1BA0FB1D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dużym przedsiębiorstwem</w:t>
      </w:r>
    </w:p>
    <w:p w14:paraId="09CE4F52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prowadzi jednoosobową działalność gospodarczą</w:t>
      </w:r>
    </w:p>
    <w:p w14:paraId="4AC5B0B7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jest osobą fizyczną nieprowadzącą działalności gospodarczej</w:t>
      </w:r>
    </w:p>
    <w:p w14:paraId="1D19319A" w14:textId="77777777" w:rsidR="00B0128E" w:rsidRPr="009330A0" w:rsidRDefault="00B0128E" w:rsidP="00B0128E">
      <w:pPr>
        <w:spacing w:before="120" w:after="120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inny rodzaj</w:t>
      </w:r>
    </w:p>
    <w:p w14:paraId="294E8CD2" w14:textId="68AD2ED5" w:rsidR="00461A48" w:rsidRDefault="00461A48" w:rsidP="007A3506">
      <w:pPr>
        <w:pStyle w:val="Lista"/>
        <w:numPr>
          <w:ilvl w:val="0"/>
          <w:numId w:val="3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W przypadku udzielenia nam zamówienia zobowiązujemy się do zawarcia umowy w miejscu </w:t>
      </w:r>
      <w:r w:rsidR="00433B79">
        <w:rPr>
          <w:rFonts w:ascii="Calibri" w:hAnsi="Calibri" w:cs="Calibri"/>
          <w:sz w:val="22"/>
          <w:szCs w:val="22"/>
        </w:rPr>
        <w:br/>
      </w:r>
      <w:r w:rsidRPr="006C04C9">
        <w:rPr>
          <w:rFonts w:ascii="Calibri" w:hAnsi="Calibri" w:cs="Calibri"/>
          <w:sz w:val="22"/>
          <w:szCs w:val="22"/>
        </w:rPr>
        <w:t>i terminie wskazanym przez Zamawiającego;</w:t>
      </w:r>
    </w:p>
    <w:p w14:paraId="6A8865E3" w14:textId="77777777" w:rsidR="00461A48" w:rsidRPr="006C04C9" w:rsidRDefault="00461A48" w:rsidP="007A3506">
      <w:pPr>
        <w:pStyle w:val="Lista"/>
        <w:numPr>
          <w:ilvl w:val="0"/>
          <w:numId w:val="33"/>
        </w:numPr>
        <w:spacing w:before="120"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Do oferty dołączono następujące dokumenty:</w:t>
      </w:r>
    </w:p>
    <w:p w14:paraId="0DB9AB2E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26E8C4E7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4AD68671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22F0838E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7FF3A4A4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41002169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3D0EA079" w14:textId="77777777" w:rsidR="00461A48" w:rsidRPr="006C04C9" w:rsidRDefault="00461A48" w:rsidP="007A3506">
      <w:pPr>
        <w:numPr>
          <w:ilvl w:val="2"/>
          <w:numId w:val="3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752F07F0" w14:textId="77777777" w:rsidR="00461A48" w:rsidRPr="006C04C9" w:rsidRDefault="00461A48" w:rsidP="00257632">
      <w:pPr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………………………….</w:t>
      </w:r>
    </w:p>
    <w:p w14:paraId="2850750E" w14:textId="77777777" w:rsidR="00461A48" w:rsidRDefault="00461A48" w:rsidP="00257632">
      <w:pPr>
        <w:spacing w:line="276" w:lineRule="auto"/>
        <w:ind w:right="-993"/>
        <w:jc w:val="both"/>
        <w:rPr>
          <w:rFonts w:ascii="Calibri" w:hAnsi="Calibri" w:cs="Calibri"/>
          <w:sz w:val="22"/>
          <w:szCs w:val="22"/>
        </w:rPr>
      </w:pPr>
      <w:bookmarkStart w:id="16" w:name="_Hlk129344867"/>
      <w:bookmarkStart w:id="17" w:name="_Hlk96603852"/>
      <w:r>
        <w:rPr>
          <w:rFonts w:ascii="Calibri" w:hAnsi="Calibri" w:cs="Calibri"/>
          <w:sz w:val="22"/>
          <w:szCs w:val="22"/>
        </w:rPr>
        <w:t>............................, dn. _ _ . _ _ . _ _ _ _</w:t>
      </w:r>
      <w:r>
        <w:rPr>
          <w:rFonts w:ascii="Calibri" w:hAnsi="Calibri" w:cs="Calibri"/>
          <w:sz w:val="22"/>
          <w:szCs w:val="22"/>
        </w:rPr>
        <w:tab/>
        <w:t xml:space="preserve">r.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...............................................</w:t>
      </w:r>
    </w:p>
    <w:p w14:paraId="0BCA07D9" w14:textId="77777777" w:rsidR="00D73459" w:rsidRDefault="00461A48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r>
        <w:rPr>
          <w:rFonts w:ascii="Calibri" w:hAnsi="Calibri" w:cs="Calibri"/>
          <w:i/>
          <w:sz w:val="14"/>
          <w:szCs w:val="22"/>
        </w:rPr>
        <w:t>Podpis osób uprawnionych do składania świadczeń woli w imieniu Wykonawcy oraz pieczątka / pieczątki</w:t>
      </w:r>
    </w:p>
    <w:p w14:paraId="07986BCC" w14:textId="099614BF" w:rsidR="00D73459" w:rsidRDefault="00D73459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617AA8FE" w14:textId="6B838BE8" w:rsidR="00437072" w:rsidRDefault="00437072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754BE80F" w14:textId="6A6962F8" w:rsidR="00437072" w:rsidRDefault="00437072" w:rsidP="00437072">
      <w:pPr>
        <w:suppressAutoHyphens/>
        <w:spacing w:before="100" w:beforeAutospacing="1" w:after="100" w:afterAutospacing="1"/>
        <w:jc w:val="both"/>
        <w:rPr>
          <w:rFonts w:asciiTheme="minorHAnsi" w:hAnsiTheme="minorHAnsi"/>
          <w:bCs/>
          <w:i/>
          <w:sz w:val="22"/>
          <w:szCs w:val="22"/>
          <w:lang w:eastAsia="ar-SA"/>
        </w:rPr>
      </w:pPr>
      <w:r w:rsidRPr="00437072">
        <w:rPr>
          <w:rFonts w:asciiTheme="minorHAnsi" w:hAnsiTheme="minorHAnsi"/>
          <w:bCs/>
          <w:i/>
          <w:sz w:val="22"/>
          <w:szCs w:val="22"/>
          <w:lang w:eastAsia="ar-SA"/>
        </w:rPr>
        <w:t>Dokument może być przekazany:</w:t>
      </w:r>
    </w:p>
    <w:p w14:paraId="6B08E33A" w14:textId="77777777" w:rsidR="00C6119F" w:rsidRPr="000417FD" w:rsidRDefault="00C6119F" w:rsidP="00111A32">
      <w:pPr>
        <w:numPr>
          <w:ilvl w:val="0"/>
          <w:numId w:val="96"/>
        </w:numPr>
        <w:suppressAutoHyphens/>
        <w:spacing w:before="100" w:beforeAutospacing="1" w:after="100" w:afterAutospacing="1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 xml:space="preserve">w formie elektronicznej </w:t>
      </w:r>
      <w:r w:rsidRPr="000417FD">
        <w:rPr>
          <w:rFonts w:asciiTheme="minorHAnsi" w:hAnsiTheme="minorHAnsi"/>
          <w:bCs/>
          <w:i/>
          <w:sz w:val="18"/>
          <w:szCs w:val="18"/>
          <w:lang w:eastAsia="ar-SA"/>
        </w:rPr>
        <w:t>opatrzonej kwalifikowanym podpisem elektronicznym przez wykonawcę</w:t>
      </w:r>
    </w:p>
    <w:p w14:paraId="4F021A8F" w14:textId="77777777" w:rsidR="00C6119F" w:rsidRPr="000417FD" w:rsidRDefault="00C6119F" w:rsidP="00111A32">
      <w:pPr>
        <w:numPr>
          <w:ilvl w:val="0"/>
          <w:numId w:val="96"/>
        </w:numPr>
        <w:suppressAutoHyphens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w postaci elektronicznej opatrzonej:</w:t>
      </w:r>
    </w:p>
    <w:p w14:paraId="1EC1CEC5" w14:textId="77777777" w:rsidR="00C6119F" w:rsidRPr="000417FD" w:rsidRDefault="00C6119F" w:rsidP="00F07D0C">
      <w:pPr>
        <w:pStyle w:val="Akapitzlist"/>
        <w:numPr>
          <w:ilvl w:val="0"/>
          <w:numId w:val="52"/>
        </w:numPr>
        <w:spacing w:after="0" w:line="240" w:lineRule="auto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podpisem zaufanym, o którym mowa w  ustawie z 17 lutego 2005 r. o informatyzacji działalności podmiotów realizujących zadania publiczne,</w:t>
      </w:r>
    </w:p>
    <w:p w14:paraId="0C2627D9" w14:textId="77777777" w:rsidR="00C6119F" w:rsidRPr="000417FD" w:rsidRDefault="00C6119F" w:rsidP="00F07D0C">
      <w:pPr>
        <w:pStyle w:val="Akapitzlist"/>
        <w:numPr>
          <w:ilvl w:val="0"/>
          <w:numId w:val="52"/>
        </w:numPr>
        <w:spacing w:before="100" w:beforeAutospacing="1" w:after="100" w:afterAutospacing="1" w:line="240" w:lineRule="auto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podpisem osobistym, o którym mowa w ustawie z 6 sierpnia 2010 r. o dowodach osobistych</w:t>
      </w:r>
    </w:p>
    <w:bookmarkEnd w:id="16"/>
    <w:bookmarkEnd w:id="17"/>
    <w:p w14:paraId="4B8808E5" w14:textId="3FE068AF" w:rsidR="00804CA2" w:rsidRDefault="00804CA2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r>
        <w:rPr>
          <w:rFonts w:ascii="Calibri" w:hAnsi="Calibri" w:cs="Calibri"/>
          <w:i/>
          <w:sz w:val="14"/>
          <w:szCs w:val="22"/>
        </w:rPr>
        <w:br w:type="page"/>
      </w:r>
    </w:p>
    <w:p w14:paraId="116AD4D6" w14:textId="77777777" w:rsidR="00D73459" w:rsidRDefault="00D73459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bookmarkStart w:id="18" w:name="_Hlk193974542"/>
    </w:p>
    <w:p w14:paraId="7CF800B8" w14:textId="59604943" w:rsidR="00461A48" w:rsidRPr="003401DC" w:rsidRDefault="00AE359F" w:rsidP="00AE359F">
      <w:pPr>
        <w:pStyle w:val="Nagwek1"/>
        <w:shd w:val="clear" w:color="auto" w:fill="E6E6E6"/>
        <w:jc w:val="both"/>
        <w:rPr>
          <w:rFonts w:ascii="Calibri" w:hAnsi="Calibri" w:cs="Calibri"/>
          <w:bCs/>
          <w:i/>
          <w:iCs/>
          <w:smallCaps/>
          <w:sz w:val="24"/>
          <w:szCs w:val="22"/>
        </w:rPr>
      </w:pPr>
      <w:bookmarkStart w:id="19" w:name="_Toc202436666"/>
      <w:bookmarkStart w:id="20" w:name="_Hlk70581483"/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Załącznik nr </w:t>
      </w:r>
      <w:r w:rsidR="00D35A30">
        <w:rPr>
          <w:rFonts w:ascii="Calibri" w:hAnsi="Calibri" w:cs="Calibri"/>
          <w:bCs/>
          <w:i/>
          <w:iCs/>
          <w:sz w:val="24"/>
          <w:szCs w:val="22"/>
          <w:lang w:val="pl-PL"/>
        </w:rPr>
        <w:t>5</w:t>
      </w:r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 do </w:t>
      </w:r>
      <w:bookmarkStart w:id="21" w:name="_Hlk193976811"/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ZAPYTANIA OFERTOWEGO </w:t>
      </w:r>
      <w:bookmarkEnd w:id="21"/>
      <w:r w:rsidR="00053D80" w:rsidRPr="003401DC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Oświadczenie o braku powiązań osobowych lub kapitałowych</w:t>
      </w:r>
      <w:bookmarkEnd w:id="19"/>
      <w:r w:rsidR="00461A48" w:rsidRPr="003401DC">
        <w:rPr>
          <w:rFonts w:ascii="Calibri" w:hAnsi="Calibri" w:cs="Arial"/>
          <w:bCs/>
          <w:i/>
          <w:smallCaps/>
          <w:color w:val="000000"/>
          <w:sz w:val="24"/>
          <w:szCs w:val="22"/>
        </w:rPr>
        <w:t xml:space="preserve"> </w:t>
      </w:r>
      <w:r w:rsidR="00111A32">
        <w:rPr>
          <w:rFonts w:ascii="Calibri" w:hAnsi="Calibri" w:cs="Arial"/>
          <w:bCs/>
          <w:i/>
          <w:smallCaps/>
          <w:color w:val="000000"/>
          <w:sz w:val="24"/>
          <w:szCs w:val="22"/>
        </w:rPr>
        <w:t xml:space="preserve"> i braku podstaw do wykluczenia</w:t>
      </w:r>
    </w:p>
    <w:p w14:paraId="758C16CA" w14:textId="77777777" w:rsidR="004C1842" w:rsidRDefault="004C1842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bookmarkStart w:id="22" w:name="_Hlk71551069"/>
      <w:bookmarkEnd w:id="20"/>
    </w:p>
    <w:p w14:paraId="51408D5A" w14:textId="155B432C" w:rsidR="00461A48" w:rsidRPr="007C11F1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DC7EB4">
        <w:rPr>
          <w:rFonts w:ascii="Calibri" w:hAnsi="Calibri" w:cs="Calibri"/>
          <w:color w:val="000000" w:themeColor="text1"/>
          <w:szCs w:val="24"/>
          <w:lang w:val="pl-PL"/>
        </w:rPr>
        <w:t>53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053D80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bookmarkEnd w:id="22"/>
    <w:p w14:paraId="347B8EF0" w14:textId="77777777" w:rsidR="00461A48" w:rsidRPr="00690B3A" w:rsidRDefault="00461A48" w:rsidP="00257632">
      <w:pPr>
        <w:pStyle w:val="Stopka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14:paraId="184CCAF3" w14:textId="29E5856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23" w:name="_Hlk193455981"/>
      <w:bookmarkStart w:id="24" w:name="_Hlk63245450"/>
      <w:bookmarkStart w:id="25" w:name="_Hlk63244078"/>
      <w:r>
        <w:rPr>
          <w:rFonts w:ascii="Calibri" w:eastAsia="Calibri" w:hAnsi="Calibri" w:cs="Calibri"/>
          <w:b/>
          <w:color w:val="000000"/>
          <w:sz w:val="28"/>
          <w:szCs w:val="28"/>
        </w:rPr>
        <w:t>OŚWIADCZENIE O BRAKU POWIĄZAŃ OSOBOWYCH LUB KAPITAŁOWYCH</w:t>
      </w:r>
      <w:r w:rsidR="004C2EF2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="004C2EF2">
        <w:rPr>
          <w:rFonts w:ascii="Calibri" w:eastAsia="Calibri" w:hAnsi="Calibri" w:cs="Calibri"/>
          <w:b/>
          <w:color w:val="000000"/>
          <w:sz w:val="28"/>
          <w:szCs w:val="28"/>
        </w:rPr>
        <w:br/>
        <w:t>I BRAKU PODSTAW DO WYKLUCZEIA</w:t>
      </w:r>
    </w:p>
    <w:bookmarkEnd w:id="23"/>
    <w:bookmarkEnd w:id="18"/>
    <w:p w14:paraId="45147A3F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3DA29BD4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Nazwa Wykonawcy ………………………….…… </w:t>
      </w:r>
    </w:p>
    <w:p w14:paraId="2240DECC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Adres…………………………..………. </w:t>
      </w:r>
    </w:p>
    <w:p w14:paraId="2DAFF63A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5285D8CD" w14:textId="456397E0" w:rsidR="00053D80" w:rsidRDefault="00372939" w:rsidP="00372939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372939">
        <w:rPr>
          <w:rFonts w:ascii="Calibri" w:eastAsia="Calibri" w:hAnsi="Calibri" w:cs="Calibri"/>
          <w:color w:val="000000"/>
          <w:sz w:val="22"/>
          <w:szCs w:val="22"/>
        </w:rPr>
        <w:t xml:space="preserve">rzystępując do udziału w postępowaniu o udzielenie zamówienia prowadzonego, </w:t>
      </w:r>
      <w:r w:rsidRPr="00372939">
        <w:rPr>
          <w:rFonts w:ascii="Calibri" w:eastAsia="Calibri" w:hAnsi="Calibri" w:cs="Calibri"/>
          <w:b/>
          <w:bCs/>
          <w:color w:val="000000"/>
          <w:sz w:val="22"/>
          <w:szCs w:val="22"/>
        </w:rPr>
        <w:t>pn. „</w:t>
      </w:r>
      <w:r w:rsidR="00D35A30" w:rsidRPr="00D35A30">
        <w:rPr>
          <w:rFonts w:ascii="Calibri" w:eastAsia="Calibri" w:hAnsi="Calibri" w:cs="Calibri"/>
          <w:b/>
          <w:bCs/>
          <w:color w:val="000000"/>
          <w:sz w:val="22"/>
          <w:szCs w:val="22"/>
        </w:rPr>
        <w:t>BUDOWA STACJI UZDATNIANIA WODY I SIECI WODOCIĄGOWEJ W MIEJSCOWOŚCI SIEKIERCZYNA GMINA CIĘŻKOWICE</w:t>
      </w:r>
      <w:r w:rsidRPr="00372939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 w:rsidRPr="00372939">
        <w:rPr>
          <w:rFonts w:ascii="Calibri" w:eastAsia="Calibri" w:hAnsi="Calibri" w:cs="Calibri"/>
          <w:color w:val="000000"/>
          <w:sz w:val="22"/>
          <w:szCs w:val="22"/>
        </w:rPr>
        <w:t xml:space="preserve"> jako upoważniony na piśmie lub wpisany w odpowiednich dokumentach rejestrowych, niniejszym 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73DB001E" w14:textId="4780A99E" w:rsidR="00053D80" w:rsidRDefault="00053D80" w:rsidP="00111A32">
      <w:pPr>
        <w:pStyle w:val="Normalny1"/>
        <w:widowControl/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3A08253" w14:textId="77777777" w:rsidR="00053D80" w:rsidRDefault="00053D80" w:rsidP="00111A32">
      <w:pPr>
        <w:pStyle w:val="Normalny1"/>
        <w:widowControl/>
        <w:numPr>
          <w:ilvl w:val="0"/>
          <w:numId w:val="10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2FB474B5" w14:textId="77777777" w:rsidR="00053D80" w:rsidRDefault="00053D80" w:rsidP="00111A32">
      <w:pPr>
        <w:pStyle w:val="Normalny1"/>
        <w:widowControl/>
        <w:numPr>
          <w:ilvl w:val="0"/>
          <w:numId w:val="10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10% udziałów lub akcji; o ile niższy próg nie wynika z przepisów prawa,</w:t>
      </w:r>
    </w:p>
    <w:p w14:paraId="38EE1354" w14:textId="77777777" w:rsidR="00053D80" w:rsidRDefault="00053D80" w:rsidP="00111A32">
      <w:pPr>
        <w:pStyle w:val="Normalny1"/>
        <w:widowControl/>
        <w:numPr>
          <w:ilvl w:val="0"/>
          <w:numId w:val="10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2068539C" w14:textId="77777777" w:rsidR="00053D80" w:rsidRDefault="00053D80" w:rsidP="00111A32">
      <w:pPr>
        <w:pStyle w:val="Normalny1"/>
        <w:widowControl/>
        <w:numPr>
          <w:ilvl w:val="0"/>
          <w:numId w:val="10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7627573E" w14:textId="6C21FF52" w:rsidR="0073382B" w:rsidRDefault="0073382B" w:rsidP="00111A32">
      <w:pPr>
        <w:pStyle w:val="Normalny1"/>
        <w:widowControl/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3382B">
        <w:rPr>
          <w:rFonts w:ascii="Calibri" w:eastAsia="Calibri" w:hAnsi="Calibri" w:cs="Calibr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B8F5E3E" w14:textId="77777777" w:rsidR="00053D80" w:rsidRDefault="00053D80" w:rsidP="00053D80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661F2C8A" w14:textId="77777777" w:rsidR="00053D80" w:rsidRDefault="00053D80" w:rsidP="00053D80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54FC96EE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……………………………………..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14:paraId="7936F868" w14:textId="77777777" w:rsidR="00053D80" w:rsidRDefault="00053D80" w:rsidP="00053D80">
      <w:pPr>
        <w:pStyle w:val="Normalny1"/>
        <w:ind w:left="3600" w:right="70" w:hanging="360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miejscowość, data 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Podpis osób uprawnionych do składania oświadczeń woli w imieniu Wykonawcy </w:t>
      </w:r>
    </w:p>
    <w:p w14:paraId="52AC8671" w14:textId="77777777" w:rsidR="00924089" w:rsidRDefault="00924089" w:rsidP="00053D80">
      <w:pPr>
        <w:suppressAutoHyphens/>
        <w:rPr>
          <w:rFonts w:ascii="Calibri" w:eastAsia="Calibri" w:hAnsi="Calibri" w:cs="Calibri"/>
          <w:sz w:val="22"/>
          <w:szCs w:val="22"/>
        </w:rPr>
      </w:pPr>
    </w:p>
    <w:p w14:paraId="01BCBECD" w14:textId="18C82E7F" w:rsidR="00053D80" w:rsidRDefault="00053D80" w:rsidP="00053D80">
      <w:pPr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*skreślić niewłaściwe</w:t>
      </w:r>
    </w:p>
    <w:p w14:paraId="24EECA91" w14:textId="463F340D" w:rsidR="00F067F8" w:rsidRPr="002B708E" w:rsidRDefault="00F067F8" w:rsidP="00053D80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B708E">
        <w:rPr>
          <w:rFonts w:asciiTheme="minorHAnsi" w:hAnsiTheme="minorHAnsi"/>
          <w:b/>
          <w:sz w:val="22"/>
          <w:szCs w:val="22"/>
          <w:u w:val="single"/>
          <w:lang w:eastAsia="ar-SA"/>
        </w:rPr>
        <w:t>Uwaga:</w:t>
      </w:r>
    </w:p>
    <w:p w14:paraId="77DDD04C" w14:textId="77777777" w:rsidR="00F067F8" w:rsidRPr="00775ED2" w:rsidRDefault="00F067F8" w:rsidP="00111A32">
      <w:pPr>
        <w:numPr>
          <w:ilvl w:val="0"/>
          <w:numId w:val="100"/>
        </w:numPr>
        <w:suppressAutoHyphens/>
        <w:contextualSpacing/>
        <w:jc w:val="both"/>
        <w:rPr>
          <w:rFonts w:asciiTheme="minorHAnsi" w:hAnsiTheme="minorHAnsi"/>
          <w:lang w:eastAsia="ar-SA"/>
        </w:rPr>
      </w:pPr>
      <w:r w:rsidRPr="00775ED2">
        <w:rPr>
          <w:rFonts w:asciiTheme="minorHAnsi" w:hAnsiTheme="minorHAnsi"/>
          <w:lang w:eastAsia="ar-SA"/>
        </w:rPr>
        <w:t xml:space="preserve">W przypadku składania ofert przez Wykonawców występujących wspólnie, powyższe oświadczenie składa każdy Wykonawca występujący wspólnie np. członek konsorcjum, wspólnik spółki cywilnej </w:t>
      </w:r>
    </w:p>
    <w:p w14:paraId="138CF996" w14:textId="77777777" w:rsidR="00F067F8" w:rsidRDefault="00F067F8" w:rsidP="00111A32">
      <w:pPr>
        <w:numPr>
          <w:ilvl w:val="0"/>
          <w:numId w:val="100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775ED2">
        <w:rPr>
          <w:rFonts w:asciiTheme="minorHAnsi" w:hAnsiTheme="minorHAnsi"/>
          <w:lang w:eastAsia="ar-SA"/>
        </w:rPr>
        <w:t>W przypadku polegania na zdolnościach podmiotu udostępniającego zasoby powyższe oświadczenie składa także podmiot udostępniający zasoby.</w:t>
      </w:r>
    </w:p>
    <w:p w14:paraId="4C3FF491" w14:textId="77777777" w:rsidR="00EB38B1" w:rsidRDefault="00EB38B1" w:rsidP="00EB38B1">
      <w:pPr>
        <w:suppressAutoHyphens/>
        <w:contextualSpacing/>
        <w:jc w:val="both"/>
        <w:rPr>
          <w:rFonts w:asciiTheme="minorHAnsi" w:hAnsiTheme="minorHAnsi"/>
          <w:lang w:eastAsia="ar-SA"/>
        </w:rPr>
      </w:pPr>
    </w:p>
    <w:p w14:paraId="3AF90B7C" w14:textId="77777777" w:rsidR="00111A32" w:rsidRDefault="00111A32" w:rsidP="00EB38B1">
      <w:pPr>
        <w:suppressAutoHyphens/>
        <w:jc w:val="both"/>
        <w:rPr>
          <w:rFonts w:asciiTheme="minorHAnsi" w:hAnsiTheme="minorHAnsi"/>
          <w:bCs/>
          <w:i/>
          <w:sz w:val="18"/>
          <w:szCs w:val="18"/>
          <w:lang w:eastAsia="ar-SA"/>
        </w:rPr>
      </w:pPr>
    </w:p>
    <w:p w14:paraId="458CBA0A" w14:textId="27171122" w:rsidR="00EB38B1" w:rsidRPr="00E035CA" w:rsidRDefault="00EB38B1" w:rsidP="00EB38B1">
      <w:pPr>
        <w:suppressAutoHyphens/>
        <w:jc w:val="both"/>
        <w:rPr>
          <w:rFonts w:asciiTheme="minorHAnsi" w:hAnsiTheme="minorHAnsi"/>
          <w:bCs/>
          <w:i/>
          <w:sz w:val="18"/>
          <w:szCs w:val="18"/>
          <w:lang w:eastAsia="ar-SA"/>
        </w:rPr>
      </w:pPr>
      <w:r w:rsidRPr="00E035CA">
        <w:rPr>
          <w:rFonts w:asciiTheme="minorHAnsi" w:hAnsiTheme="minorHAnsi"/>
          <w:bCs/>
          <w:i/>
          <w:sz w:val="18"/>
          <w:szCs w:val="18"/>
          <w:lang w:eastAsia="ar-SA"/>
        </w:rPr>
        <w:lastRenderedPageBreak/>
        <w:t>Dokument może być przekazany:</w:t>
      </w:r>
    </w:p>
    <w:p w14:paraId="40DDEE5C" w14:textId="77777777" w:rsidR="007069F7" w:rsidRPr="00497A79" w:rsidRDefault="007069F7" w:rsidP="007069F7">
      <w:pPr>
        <w:numPr>
          <w:ilvl w:val="0"/>
          <w:numId w:val="59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formie elektronicznej opatrzonej kwalifikowanym podpisem elektronicznym przez wykonawcę</w:t>
      </w:r>
    </w:p>
    <w:p w14:paraId="1D0E27E0" w14:textId="77777777" w:rsidR="007069F7" w:rsidRPr="00497A79" w:rsidRDefault="007069F7" w:rsidP="007069F7">
      <w:pPr>
        <w:numPr>
          <w:ilvl w:val="0"/>
          <w:numId w:val="59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postaci elektronicznej opatrzonej:</w:t>
      </w:r>
    </w:p>
    <w:p w14:paraId="431C77CB" w14:textId="77777777" w:rsidR="007069F7" w:rsidRPr="00497A79" w:rsidRDefault="007069F7" w:rsidP="007069F7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zaufanym, o którym mowa w  ustawie z 17 lutego 2005 r. o informatyzacji działalności podmiotów realizujących zadania publiczne,</w:t>
      </w:r>
    </w:p>
    <w:p w14:paraId="362C8229" w14:textId="77777777" w:rsidR="007069F7" w:rsidRPr="00497A79" w:rsidRDefault="007069F7" w:rsidP="007069F7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osobistym, o którym mowa w ustawie z 6 sierpnia 2010 r. o dowodach osobistych</w:t>
      </w:r>
    </w:p>
    <w:p w14:paraId="42F83F14" w14:textId="233AD1D5" w:rsidR="009E6DFC" w:rsidRDefault="009E6DFC">
      <w:pPr>
        <w:rPr>
          <w:rFonts w:asciiTheme="minorHAnsi" w:eastAsia="Calibri" w:hAnsiTheme="minorHAnsi"/>
          <w:b/>
          <w:bCs/>
          <w:color w:val="000000"/>
          <w:sz w:val="22"/>
          <w:szCs w:val="22"/>
          <w:lang w:val="x-none" w:eastAsia="ar-SA"/>
        </w:rPr>
      </w:pPr>
      <w:r>
        <w:rPr>
          <w:rFonts w:asciiTheme="minorHAnsi" w:hAnsiTheme="minorHAnsi"/>
          <w:b/>
          <w:bCs/>
          <w:color w:val="000000"/>
          <w:lang w:eastAsia="ar-SA"/>
        </w:rPr>
        <w:br w:type="page"/>
      </w:r>
    </w:p>
    <w:p w14:paraId="7758C87D" w14:textId="77777777" w:rsidR="003B7558" w:rsidRPr="003B7558" w:rsidRDefault="003B7558" w:rsidP="003B7558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24104E1C" w14:textId="2030ACFA" w:rsidR="003B7558" w:rsidRPr="003B7558" w:rsidRDefault="003B7558" w:rsidP="00A92475">
      <w:pPr>
        <w:keepNext/>
        <w:shd w:val="clear" w:color="auto" w:fill="E6E6E6"/>
        <w:tabs>
          <w:tab w:val="num" w:pos="426"/>
        </w:tabs>
        <w:ind w:left="1418" w:hanging="1418"/>
        <w:jc w:val="both"/>
        <w:outlineLvl w:val="0"/>
        <w:rPr>
          <w:rFonts w:ascii="Calibri" w:hAnsi="Calibri" w:cs="Calibri"/>
          <w:b/>
          <w:bCs/>
          <w:i/>
          <w:iCs/>
          <w:smallCaps/>
          <w:sz w:val="24"/>
          <w:szCs w:val="22"/>
          <w:lang w:val="x-none"/>
        </w:rPr>
      </w:pPr>
      <w:bookmarkStart w:id="26" w:name="_Toc202436667"/>
      <w:bookmarkStart w:id="27" w:name="_Hlk193979402"/>
      <w:r w:rsidRPr="003B7558">
        <w:rPr>
          <w:rFonts w:ascii="Calibri" w:hAnsi="Calibri" w:cs="Calibri"/>
          <w:b/>
          <w:bCs/>
          <w:i/>
          <w:iCs/>
          <w:sz w:val="24"/>
          <w:szCs w:val="22"/>
        </w:rPr>
        <w:t xml:space="preserve">Załącznik nr </w:t>
      </w:r>
      <w:r w:rsidR="00D35A30">
        <w:rPr>
          <w:rFonts w:ascii="Calibri" w:hAnsi="Calibri" w:cs="Calibri"/>
          <w:b/>
          <w:bCs/>
          <w:i/>
          <w:iCs/>
          <w:sz w:val="24"/>
          <w:szCs w:val="22"/>
        </w:rPr>
        <w:t>6</w:t>
      </w:r>
      <w:r w:rsidRPr="003B7558">
        <w:rPr>
          <w:rFonts w:ascii="Calibri" w:hAnsi="Calibri" w:cs="Calibri"/>
          <w:b/>
          <w:bCs/>
          <w:i/>
          <w:iCs/>
          <w:sz w:val="24"/>
          <w:szCs w:val="22"/>
        </w:rPr>
        <w:t xml:space="preserve"> do ZAPYTANIA OFERTOWEGO </w:t>
      </w:r>
      <w:r w:rsidRPr="003B7558">
        <w:rPr>
          <w:rFonts w:ascii="Calibri" w:hAnsi="Calibri" w:cs="Calibri"/>
          <w:b/>
          <w:bCs/>
          <w:i/>
          <w:iCs/>
          <w:smallCaps/>
          <w:sz w:val="24"/>
          <w:szCs w:val="22"/>
        </w:rPr>
        <w:t xml:space="preserve">Oświadczenie o </w:t>
      </w:r>
      <w:r w:rsidR="002D039B" w:rsidRPr="002D039B">
        <w:rPr>
          <w:rFonts w:ascii="Calibri" w:hAnsi="Calibri" w:cs="Calibri"/>
          <w:b/>
          <w:bCs/>
          <w:i/>
          <w:iCs/>
          <w:smallCaps/>
          <w:sz w:val="24"/>
          <w:szCs w:val="22"/>
        </w:rPr>
        <w:t xml:space="preserve">spełnieniu warunków udziału </w:t>
      </w:r>
      <w:r w:rsidR="00837E4D">
        <w:rPr>
          <w:rFonts w:ascii="Calibri" w:hAnsi="Calibri" w:cs="Calibri"/>
          <w:b/>
          <w:bCs/>
          <w:i/>
          <w:iCs/>
          <w:smallCaps/>
          <w:sz w:val="24"/>
          <w:szCs w:val="22"/>
        </w:rPr>
        <w:br/>
      </w:r>
      <w:r w:rsidR="002D039B" w:rsidRPr="002D039B">
        <w:rPr>
          <w:rFonts w:ascii="Calibri" w:hAnsi="Calibri" w:cs="Calibri"/>
          <w:b/>
          <w:bCs/>
          <w:i/>
          <w:iCs/>
          <w:smallCaps/>
          <w:sz w:val="24"/>
          <w:szCs w:val="22"/>
        </w:rPr>
        <w:t>w postępowaniu</w:t>
      </w:r>
      <w:bookmarkEnd w:id="26"/>
    </w:p>
    <w:bookmarkEnd w:id="27"/>
    <w:p w14:paraId="209154D3" w14:textId="77777777" w:rsidR="003B7558" w:rsidRPr="003B7558" w:rsidRDefault="003B7558" w:rsidP="003B7558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026FF587" w14:textId="3F6581FA" w:rsidR="003B7558" w:rsidRPr="003B7558" w:rsidRDefault="003B7558" w:rsidP="003B7558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3B7558">
        <w:rPr>
          <w:rFonts w:ascii="Calibri" w:hAnsi="Calibri" w:cs="Calibri"/>
          <w:b/>
          <w:bCs/>
          <w:color w:val="000000" w:themeColor="text1"/>
          <w:sz w:val="24"/>
          <w:szCs w:val="24"/>
        </w:rPr>
        <w:t>Nr sprawy GI.271.</w:t>
      </w:r>
      <w:r w:rsidR="00DC7EB4">
        <w:rPr>
          <w:rFonts w:ascii="Calibri" w:hAnsi="Calibri" w:cs="Calibri"/>
          <w:b/>
          <w:bCs/>
          <w:color w:val="000000" w:themeColor="text1"/>
          <w:sz w:val="24"/>
          <w:szCs w:val="24"/>
        </w:rPr>
        <w:t>53</w:t>
      </w:r>
      <w:r w:rsidRPr="003B7558">
        <w:rPr>
          <w:rFonts w:ascii="Calibri" w:hAnsi="Calibri" w:cs="Calibri"/>
          <w:b/>
          <w:bCs/>
          <w:color w:val="000000" w:themeColor="text1"/>
          <w:sz w:val="24"/>
          <w:szCs w:val="24"/>
        </w:rPr>
        <w:t>.2025</w:t>
      </w:r>
    </w:p>
    <w:p w14:paraId="1C2AEB7A" w14:textId="77777777" w:rsidR="003B7558" w:rsidRPr="003B7558" w:rsidRDefault="003B7558" w:rsidP="003B7558">
      <w:pPr>
        <w:rPr>
          <w:rFonts w:ascii="Calibri" w:hAnsi="Calibri" w:cs="Calibri"/>
          <w:sz w:val="24"/>
          <w:szCs w:val="24"/>
          <w:lang w:val="x-none"/>
        </w:rPr>
      </w:pPr>
    </w:p>
    <w:p w14:paraId="2E15E0F9" w14:textId="32B5F7A0" w:rsidR="009D390B" w:rsidRPr="003B7558" w:rsidRDefault="009D390B" w:rsidP="003B7558">
      <w:pPr>
        <w:pStyle w:val="Akapitzlist"/>
        <w:suppressAutoHyphens/>
        <w:spacing w:before="120" w:after="120" w:line="360" w:lineRule="auto"/>
        <w:ind w:left="350"/>
        <w:jc w:val="center"/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</w:pPr>
      <w:r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 xml:space="preserve">OŚWIADCZENIE WYKONAWCY O </w:t>
      </w:r>
      <w:r w:rsidR="00512FD4"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 xml:space="preserve">SPEŁNIENIU WARUNKÓW UDZIAŁU </w:t>
      </w:r>
      <w:r w:rsidR="005651EA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br/>
      </w:r>
      <w:r w:rsidR="00512FD4"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>W POSTĘPOWANIU</w:t>
      </w:r>
      <w:r w:rsidR="00B05966"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>.</w:t>
      </w:r>
    </w:p>
    <w:p w14:paraId="654AA4ED" w14:textId="77777777" w:rsidR="005C29CD" w:rsidRDefault="005C29CD" w:rsidP="002B708E">
      <w:pPr>
        <w:suppressAutoHyphens/>
        <w:spacing w:before="120" w:after="120" w:line="360" w:lineRule="auto"/>
        <w:rPr>
          <w:rFonts w:asciiTheme="minorHAnsi" w:hAnsiTheme="minorHAnsi"/>
          <w:color w:val="000000"/>
          <w:sz w:val="22"/>
          <w:szCs w:val="22"/>
          <w:lang w:eastAsia="ar-SA"/>
        </w:rPr>
      </w:pPr>
    </w:p>
    <w:p w14:paraId="7B0A211C" w14:textId="6AC366C6" w:rsidR="002B708E" w:rsidRPr="002B708E" w:rsidRDefault="002B708E" w:rsidP="002B708E">
      <w:pPr>
        <w:suppressAutoHyphens/>
        <w:spacing w:before="120" w:after="120" w:line="360" w:lineRule="auto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 xml:space="preserve">W imieniu </w:t>
      </w:r>
      <w:r w:rsidRPr="002B708E">
        <w:rPr>
          <w:rFonts w:asciiTheme="minorHAnsi" w:hAnsiTheme="minorHAnsi"/>
          <w:sz w:val="22"/>
          <w:szCs w:val="22"/>
          <w:lang w:eastAsia="ar-SA"/>
        </w:rPr>
        <w:t xml:space="preserve">reprezentowanego przeze mnie </w:t>
      </w:r>
      <w:bookmarkEnd w:id="24"/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WYKONAWCY:</w:t>
      </w:r>
    </w:p>
    <w:p w14:paraId="4EA51A8B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EF82B93" w14:textId="77777777" w:rsidR="002B708E" w:rsidRPr="002B708E" w:rsidRDefault="002B708E" w:rsidP="002B708E">
      <w:pPr>
        <w:suppressAutoHyphens/>
        <w:spacing w:after="120"/>
        <w:jc w:val="center"/>
        <w:rPr>
          <w:rFonts w:asciiTheme="minorHAnsi" w:hAnsiTheme="minorHAnsi"/>
          <w:i/>
          <w:color w:val="000000"/>
          <w:sz w:val="18"/>
          <w:szCs w:val="18"/>
          <w:lang w:eastAsia="ar-SA"/>
        </w:rPr>
      </w:pPr>
      <w:r w:rsidRPr="002B708E">
        <w:rPr>
          <w:rFonts w:asciiTheme="minorHAnsi" w:hAnsiTheme="minorHAnsi"/>
          <w:i/>
          <w:color w:val="000000"/>
          <w:sz w:val="18"/>
          <w:szCs w:val="18"/>
          <w:lang w:eastAsia="ar-SA"/>
        </w:rPr>
        <w:t>(nazwa Wykonawcy)</w:t>
      </w:r>
    </w:p>
    <w:p w14:paraId="01AC8185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1F179FF" w14:textId="77777777" w:rsidR="002B708E" w:rsidRPr="002B708E" w:rsidRDefault="002B708E" w:rsidP="002B708E">
      <w:pPr>
        <w:tabs>
          <w:tab w:val="center" w:pos="4536"/>
          <w:tab w:val="right" w:pos="9072"/>
        </w:tabs>
        <w:suppressAutoHyphens/>
        <w:spacing w:after="240"/>
        <w:jc w:val="center"/>
        <w:rPr>
          <w:rFonts w:asciiTheme="minorHAnsi" w:hAnsiTheme="minorHAnsi"/>
          <w:i/>
          <w:color w:val="000000"/>
          <w:sz w:val="18"/>
          <w:szCs w:val="18"/>
          <w:lang w:eastAsia="ar-SA"/>
        </w:rPr>
      </w:pPr>
      <w:r w:rsidRPr="002B708E">
        <w:rPr>
          <w:rFonts w:asciiTheme="minorHAnsi" w:hAnsiTheme="minorHAnsi"/>
          <w:i/>
          <w:color w:val="000000"/>
          <w:sz w:val="18"/>
          <w:szCs w:val="18"/>
          <w:lang w:eastAsia="ar-SA"/>
        </w:rPr>
        <w:t>(siedziba i adres)</w:t>
      </w:r>
    </w:p>
    <w:bookmarkEnd w:id="25"/>
    <w:p w14:paraId="50A2B8E2" w14:textId="65383C95" w:rsidR="002B708E" w:rsidRPr="00121300" w:rsidRDefault="002B708E" w:rsidP="00775ED2">
      <w:pPr>
        <w:suppressAutoHyphens/>
        <w:spacing w:before="240"/>
        <w:jc w:val="both"/>
        <w:rPr>
          <w:rFonts w:asciiTheme="minorHAnsi" w:hAnsiTheme="minorHAnsi"/>
          <w:b/>
          <w:sz w:val="22"/>
          <w:szCs w:val="22"/>
          <w:lang w:eastAsia="ar-SA"/>
        </w:rPr>
      </w:pPr>
      <w:r w:rsidRPr="00121300">
        <w:rPr>
          <w:rFonts w:asciiTheme="minorHAnsi" w:hAnsiTheme="minorHAnsi"/>
          <w:sz w:val="22"/>
          <w:szCs w:val="22"/>
          <w:lang w:eastAsia="ar-SA"/>
        </w:rPr>
        <w:t xml:space="preserve">przystępując do udziału w postępowaniu o udzielenie zamówienia prowadzonego, pn. </w:t>
      </w:r>
      <w:r w:rsidR="00586E97" w:rsidRPr="00121300">
        <w:rPr>
          <w:rFonts w:asciiTheme="minorHAnsi" w:hAnsiTheme="minorHAnsi"/>
          <w:b/>
          <w:sz w:val="22"/>
          <w:szCs w:val="22"/>
          <w:lang w:eastAsia="ar-SA"/>
        </w:rPr>
        <w:t>„</w:t>
      </w:r>
      <w:r w:rsidR="00DC7EB4" w:rsidRPr="00DC7EB4">
        <w:rPr>
          <w:rFonts w:asciiTheme="minorHAnsi" w:hAnsiTheme="minorHAnsi"/>
          <w:b/>
          <w:bCs/>
          <w:sz w:val="22"/>
          <w:szCs w:val="22"/>
          <w:lang w:eastAsia="ar-SA"/>
        </w:rPr>
        <w:t>BUDOWA STACJI UZDATNIANIA WODY I SIECI WODOCIĄGOWEJ W MIEJSCOWOŚCI SIEKIERCZYNA GMINA CIĘŻKOWICE</w:t>
      </w:r>
      <w:r w:rsidR="00586E97" w:rsidRPr="00121300">
        <w:rPr>
          <w:rFonts w:asciiTheme="minorHAnsi" w:hAnsiTheme="minorHAnsi"/>
          <w:b/>
          <w:sz w:val="22"/>
          <w:szCs w:val="22"/>
          <w:lang w:eastAsia="ar-SA"/>
        </w:rPr>
        <w:t>”</w:t>
      </w:r>
      <w:r w:rsidR="000352E3"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 </w:t>
      </w:r>
      <w:r w:rsidRPr="00121300">
        <w:rPr>
          <w:rFonts w:asciiTheme="minorHAnsi" w:hAnsiTheme="minorHAnsi"/>
          <w:sz w:val="22"/>
          <w:szCs w:val="22"/>
          <w:lang w:eastAsia="ar-SA"/>
        </w:rPr>
        <w:t xml:space="preserve">jako upoważniony na piśmie lub wpisany w odpowiednich dokumentach rejestrowych, niniejszym </w:t>
      </w:r>
      <w:bookmarkStart w:id="28" w:name="_Hlk63244762"/>
      <w:r w:rsidRPr="00121300">
        <w:rPr>
          <w:rFonts w:asciiTheme="minorHAnsi" w:hAnsiTheme="minorHAnsi"/>
          <w:sz w:val="22"/>
          <w:szCs w:val="22"/>
          <w:lang w:eastAsia="ar-SA"/>
        </w:rPr>
        <w:t xml:space="preserve">oświadczam, że Wykonawca ten spełnia warunki udziału w postępowaniu </w:t>
      </w:r>
      <w:r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określone przez Zamawiającego w </w:t>
      </w:r>
      <w:bookmarkStart w:id="29" w:name="_Hlk63242258"/>
      <w:r w:rsidR="001B051F"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Rozdziale </w:t>
      </w:r>
      <w:r w:rsidR="00503BBA" w:rsidRPr="00121300">
        <w:rPr>
          <w:rFonts w:asciiTheme="minorHAnsi" w:hAnsiTheme="minorHAnsi"/>
          <w:b/>
          <w:sz w:val="22"/>
          <w:szCs w:val="22"/>
          <w:lang w:eastAsia="ar-SA"/>
        </w:rPr>
        <w:t>5 ZAPYTANIA OFERTOWEGO</w:t>
      </w:r>
      <w:r w:rsidRPr="00121300">
        <w:rPr>
          <w:rFonts w:asciiTheme="minorHAnsi" w:hAnsiTheme="minorHAnsi"/>
          <w:b/>
          <w:sz w:val="22"/>
          <w:szCs w:val="22"/>
          <w:lang w:eastAsia="ar-SA"/>
        </w:rPr>
        <w:t>.</w:t>
      </w:r>
      <w:bookmarkEnd w:id="28"/>
      <w:bookmarkEnd w:id="29"/>
    </w:p>
    <w:p w14:paraId="0D9BA453" w14:textId="28870A17" w:rsidR="002B708E" w:rsidRPr="002B708E" w:rsidRDefault="002B708E" w:rsidP="00775ED2">
      <w:pPr>
        <w:suppressAutoHyphens/>
        <w:spacing w:before="360"/>
        <w:jc w:val="both"/>
        <w:rPr>
          <w:rFonts w:asciiTheme="minorHAnsi" w:hAnsiTheme="minorHAnsi"/>
          <w:b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sz w:val="22"/>
          <w:szCs w:val="22"/>
          <w:lang w:eastAsia="ar-SA"/>
        </w:rPr>
        <w:t xml:space="preserve">Oświadczam również, że wszystkie informacje podane w powyższych oświadczeniach są aktualne </w:t>
      </w:r>
      <w:r w:rsidR="003B10B0">
        <w:rPr>
          <w:rFonts w:asciiTheme="minorHAnsi" w:hAnsiTheme="minorHAnsi"/>
          <w:sz w:val="22"/>
          <w:szCs w:val="22"/>
          <w:lang w:eastAsia="ar-SA"/>
        </w:rPr>
        <w:br/>
      </w:r>
      <w:r w:rsidRPr="002B708E">
        <w:rPr>
          <w:rFonts w:asciiTheme="minorHAnsi" w:hAnsiTheme="minorHAnsi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6FBBF0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2DD005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78A49A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4E381E1F" w14:textId="77777777" w:rsidR="00B05966" w:rsidRPr="003B10B0" w:rsidRDefault="00B05966" w:rsidP="00B05966">
      <w:pPr>
        <w:spacing w:line="276" w:lineRule="auto"/>
        <w:ind w:left="5954" w:right="72"/>
        <w:jc w:val="center"/>
        <w:rPr>
          <w:rFonts w:ascii="Calibri" w:hAnsi="Calibri" w:cs="Calibri"/>
          <w:sz w:val="22"/>
          <w:szCs w:val="22"/>
        </w:rPr>
      </w:pPr>
      <w:bookmarkStart w:id="30" w:name="_Hlk70581566"/>
      <w:r w:rsidRPr="003B10B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59E86F37" w14:textId="77777777" w:rsidR="00B05966" w:rsidRPr="002B708E" w:rsidRDefault="00B05966" w:rsidP="00B05966">
      <w:pPr>
        <w:suppressAutoHyphens/>
        <w:ind w:left="5954" w:right="72"/>
        <w:jc w:val="center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3B10B0">
        <w:rPr>
          <w:rFonts w:ascii="Calibri" w:hAnsi="Calibri" w:cs="Calibri"/>
          <w:i/>
          <w:sz w:val="14"/>
          <w:szCs w:val="22"/>
        </w:rPr>
        <w:t>Podpis osób uprawnionych do składania świadczeń woli w imieniu Wykonawcy</w:t>
      </w:r>
    </w:p>
    <w:bookmarkEnd w:id="30"/>
    <w:p w14:paraId="44FF76A8" w14:textId="77777777" w:rsidR="00B05966" w:rsidRPr="002B708E" w:rsidRDefault="00B05966" w:rsidP="00B05966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</w:p>
    <w:p w14:paraId="375D9FEF" w14:textId="7D2199BE" w:rsidR="002B708E" w:rsidRDefault="002B708E" w:rsidP="002B708E">
      <w:pPr>
        <w:suppressAutoHyphens/>
        <w:rPr>
          <w:rFonts w:asciiTheme="minorHAnsi" w:hAnsiTheme="minorHAnsi"/>
          <w:sz w:val="22"/>
          <w:szCs w:val="22"/>
          <w:highlight w:val="magenta"/>
          <w:lang w:eastAsia="ar-SA"/>
        </w:rPr>
      </w:pPr>
    </w:p>
    <w:p w14:paraId="1FDAB1B0" w14:textId="77777777" w:rsidR="00006CB8" w:rsidRPr="002B708E" w:rsidRDefault="00006CB8" w:rsidP="00006CB8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3DF7B64" w14:textId="77777777" w:rsidR="00006CB8" w:rsidRPr="002B708E" w:rsidRDefault="00006CB8" w:rsidP="00006CB8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B708E">
        <w:rPr>
          <w:rFonts w:asciiTheme="minorHAnsi" w:hAnsiTheme="minorHAnsi"/>
          <w:b/>
          <w:sz w:val="22"/>
          <w:szCs w:val="22"/>
          <w:u w:val="single"/>
          <w:lang w:eastAsia="ar-SA"/>
        </w:rPr>
        <w:t>Uwaga:</w:t>
      </w:r>
    </w:p>
    <w:p w14:paraId="4F8D659F" w14:textId="3EFC4B95" w:rsidR="00006CB8" w:rsidRPr="00027871" w:rsidRDefault="00006CB8" w:rsidP="00F07D0C">
      <w:pPr>
        <w:numPr>
          <w:ilvl w:val="0"/>
          <w:numId w:val="50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027871">
        <w:rPr>
          <w:rFonts w:asciiTheme="minorHAnsi" w:hAnsiTheme="minorHAnsi"/>
          <w:spacing w:val="-2"/>
          <w:lang w:eastAsia="ar-SA"/>
        </w:rPr>
        <w:t xml:space="preserve">W przypadku składania ofert przez Wykonawców występujących wspólnie oświadczenie składa każdy </w:t>
      </w:r>
      <w:r w:rsidR="00027871">
        <w:rPr>
          <w:rFonts w:asciiTheme="minorHAnsi" w:hAnsiTheme="minorHAnsi"/>
          <w:spacing w:val="-2"/>
          <w:lang w:eastAsia="ar-SA"/>
        </w:rPr>
        <w:br/>
      </w:r>
      <w:r w:rsidRPr="00027871">
        <w:rPr>
          <w:rFonts w:asciiTheme="minorHAnsi" w:hAnsiTheme="minorHAnsi"/>
          <w:spacing w:val="-2"/>
          <w:lang w:eastAsia="ar-SA"/>
        </w:rPr>
        <w:t>z Wykonawców</w:t>
      </w:r>
      <w:r w:rsidRPr="00027871">
        <w:rPr>
          <w:rFonts w:asciiTheme="minorHAnsi" w:hAnsiTheme="minorHAnsi"/>
          <w:lang w:eastAsia="ar-SA"/>
        </w:rPr>
        <w:t xml:space="preserve">, w zakresie w jakim wykazuje spełnienie warunków udziału w postępowaniu. </w:t>
      </w:r>
    </w:p>
    <w:p w14:paraId="7E806ABC" w14:textId="77777777" w:rsidR="00006CB8" w:rsidRPr="00027871" w:rsidRDefault="00006CB8" w:rsidP="00F07D0C">
      <w:pPr>
        <w:numPr>
          <w:ilvl w:val="0"/>
          <w:numId w:val="50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027871">
        <w:rPr>
          <w:rFonts w:asciiTheme="minorHAnsi" w:hAnsiTheme="minorHAnsi"/>
          <w:lang w:eastAsia="ar-SA"/>
        </w:rPr>
        <w:t xml:space="preserve">W przypadku polegania na zdolnościach podmiotu udostępniającego zasoby, Wykonawca składa oświadczenie podmiotu udostępniającego zasób, w zakresie, w jakim Wykonawca powołuje się na jego zasoby. </w:t>
      </w:r>
    </w:p>
    <w:p w14:paraId="4F39CA33" w14:textId="7DBD5A10" w:rsidR="00006CB8" w:rsidRPr="002B708E" w:rsidRDefault="00006CB8" w:rsidP="00187DB3">
      <w:pPr>
        <w:suppressAutoHyphens/>
        <w:spacing w:before="120"/>
        <w:jc w:val="both"/>
        <w:rPr>
          <w:rFonts w:asciiTheme="minorHAnsi" w:hAnsiTheme="minorHAnsi"/>
          <w:bCs/>
          <w:i/>
          <w:sz w:val="22"/>
          <w:szCs w:val="22"/>
          <w:lang w:eastAsia="ar-SA"/>
        </w:rPr>
      </w:pPr>
      <w:bookmarkStart w:id="31" w:name="_Hlk70581547"/>
      <w:r w:rsidRPr="002B708E">
        <w:rPr>
          <w:rFonts w:asciiTheme="minorHAnsi" w:hAnsiTheme="minorHAnsi"/>
          <w:bCs/>
          <w:i/>
          <w:sz w:val="22"/>
          <w:szCs w:val="22"/>
          <w:lang w:eastAsia="ar-SA"/>
        </w:rPr>
        <w:t>Dokument może być przekazany:</w:t>
      </w:r>
    </w:p>
    <w:p w14:paraId="770EF86A" w14:textId="77777777" w:rsidR="00006CB8" w:rsidRPr="002B708E" w:rsidRDefault="00006CB8" w:rsidP="00111A32">
      <w:pPr>
        <w:numPr>
          <w:ilvl w:val="0"/>
          <w:numId w:val="101"/>
        </w:numPr>
        <w:suppressAutoHyphens/>
        <w:rPr>
          <w:rFonts w:asciiTheme="minorHAnsi" w:hAnsiTheme="minorHAnsi"/>
        </w:rPr>
      </w:pPr>
      <w:bookmarkStart w:id="32" w:name="_Hlk129326125"/>
      <w:r w:rsidRPr="002B708E">
        <w:rPr>
          <w:rFonts w:asciiTheme="minorHAnsi" w:hAnsiTheme="minorHAnsi"/>
        </w:rPr>
        <w:t xml:space="preserve">w formie elektronicznej </w:t>
      </w:r>
      <w:r w:rsidRPr="002B708E">
        <w:rPr>
          <w:rFonts w:asciiTheme="minorHAnsi" w:hAnsiTheme="minorHAnsi"/>
          <w:bCs/>
          <w:i/>
          <w:lang w:eastAsia="ar-SA"/>
        </w:rPr>
        <w:t>opatrzonej kwalifikowanym podpisem elektronicznym przez wykonawcę</w:t>
      </w:r>
    </w:p>
    <w:p w14:paraId="145CFE4F" w14:textId="77777777" w:rsidR="00006CB8" w:rsidRPr="002B708E" w:rsidRDefault="00006CB8" w:rsidP="00111A32">
      <w:pPr>
        <w:numPr>
          <w:ilvl w:val="0"/>
          <w:numId w:val="101"/>
        </w:numPr>
        <w:suppressAutoHyphens/>
        <w:rPr>
          <w:rFonts w:asciiTheme="minorHAnsi" w:hAnsiTheme="minorHAnsi"/>
        </w:rPr>
      </w:pPr>
      <w:r w:rsidRPr="002B708E">
        <w:rPr>
          <w:rFonts w:asciiTheme="minorHAnsi" w:hAnsiTheme="minorHAnsi"/>
        </w:rPr>
        <w:t>w postaci elektronicznej opatrzonej:</w:t>
      </w:r>
    </w:p>
    <w:p w14:paraId="4E94E3A8" w14:textId="77777777" w:rsidR="00006CB8" w:rsidRPr="00F51422" w:rsidRDefault="00006CB8" w:rsidP="00F07D0C">
      <w:pPr>
        <w:pStyle w:val="Akapitzlist"/>
        <w:numPr>
          <w:ilvl w:val="0"/>
          <w:numId w:val="5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F51422">
        <w:rPr>
          <w:rFonts w:asciiTheme="minorHAnsi" w:hAnsiTheme="minorHAnsi"/>
          <w:sz w:val="20"/>
          <w:szCs w:val="20"/>
        </w:rPr>
        <w:t>podpisem zaufanym, o którym mowa w  ustawie z 17 lutego 2005 r. o informatyzacji działalności podmiotów realizujących zadania publiczne,</w:t>
      </w:r>
    </w:p>
    <w:p w14:paraId="2E82DB2F" w14:textId="77777777" w:rsidR="0033271F" w:rsidRDefault="00006CB8" w:rsidP="00F07D0C">
      <w:pPr>
        <w:pStyle w:val="Akapitzlist"/>
        <w:numPr>
          <w:ilvl w:val="0"/>
          <w:numId w:val="52"/>
        </w:numPr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</w:rPr>
      </w:pPr>
      <w:r w:rsidRPr="00F51422">
        <w:rPr>
          <w:rFonts w:asciiTheme="minorHAnsi" w:hAnsiTheme="minorHAnsi"/>
          <w:sz w:val="20"/>
          <w:szCs w:val="20"/>
        </w:rPr>
        <w:t>podpisem osobistym, o którym mowa w ustawie z 6 sierpnia 2010 r. o dowodach osobistych</w:t>
      </w:r>
      <w:bookmarkEnd w:id="31"/>
    </w:p>
    <w:bookmarkEnd w:id="32"/>
    <w:p w14:paraId="087FABC1" w14:textId="69C7BBF7" w:rsidR="002B708E" w:rsidRPr="0039595D" w:rsidRDefault="002B708E" w:rsidP="00F07D0C">
      <w:pPr>
        <w:pStyle w:val="Akapitzlist"/>
        <w:numPr>
          <w:ilvl w:val="0"/>
          <w:numId w:val="52"/>
        </w:numPr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</w:rPr>
      </w:pPr>
      <w:r w:rsidRPr="0039595D">
        <w:rPr>
          <w:sz w:val="24"/>
          <w:szCs w:val="24"/>
          <w:lang w:eastAsia="ar-SA"/>
        </w:rPr>
        <w:br w:type="page"/>
      </w:r>
    </w:p>
    <w:p w14:paraId="7528832E" w14:textId="5640F828" w:rsidR="001368EF" w:rsidRPr="00EC22B3" w:rsidRDefault="001368EF" w:rsidP="00A92475">
      <w:pPr>
        <w:pStyle w:val="Nagwek1"/>
        <w:shd w:val="clear" w:color="auto" w:fill="E6E6E6"/>
        <w:ind w:left="1418" w:hanging="1418"/>
        <w:jc w:val="both"/>
        <w:rPr>
          <w:rFonts w:ascii="Calibri" w:hAnsi="Calibri" w:cs="Calibri"/>
          <w:bCs/>
          <w:i/>
          <w:iCs/>
          <w:sz w:val="24"/>
          <w:szCs w:val="22"/>
        </w:rPr>
      </w:pPr>
      <w:bookmarkStart w:id="33" w:name="_DV_M1264"/>
      <w:bookmarkStart w:id="34" w:name="_DV_M1266"/>
      <w:bookmarkStart w:id="35" w:name="_DV_M1268"/>
      <w:bookmarkStart w:id="36" w:name="_DV_M4300"/>
      <w:bookmarkStart w:id="37" w:name="_DV_M4301"/>
      <w:bookmarkStart w:id="38" w:name="_DV_M4302"/>
      <w:bookmarkStart w:id="39" w:name="_DV_M4304"/>
      <w:bookmarkStart w:id="40" w:name="_DV_M4305"/>
      <w:bookmarkStart w:id="41" w:name="_DV_M4306"/>
      <w:bookmarkStart w:id="42" w:name="_DV_M4307"/>
      <w:bookmarkStart w:id="43" w:name="_DV_M4308"/>
      <w:bookmarkStart w:id="44" w:name="_DV_M4309"/>
      <w:bookmarkStart w:id="45" w:name="_DV_M4310"/>
      <w:bookmarkStart w:id="46" w:name="_DV_M4311"/>
      <w:bookmarkStart w:id="47" w:name="_DV_M4312"/>
      <w:bookmarkStart w:id="48" w:name="_DV_M4314"/>
      <w:bookmarkStart w:id="49" w:name="_DV_M1428"/>
      <w:bookmarkStart w:id="50" w:name="_Hlk70581832"/>
      <w:bookmarkStart w:id="51" w:name="_Hlk194403377"/>
      <w:bookmarkStart w:id="52" w:name="_Toc20243666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Calibri" w:hAnsi="Calibri" w:cs="Calibri"/>
          <w:bCs/>
          <w:i/>
          <w:sz w:val="24"/>
          <w:szCs w:val="24"/>
        </w:rPr>
        <w:lastRenderedPageBreak/>
        <w:t>Zał</w:t>
      </w:r>
      <w:bookmarkStart w:id="53" w:name="_Hlk71032553"/>
      <w:r>
        <w:rPr>
          <w:rFonts w:ascii="Calibri" w:hAnsi="Calibri" w:cs="Calibri"/>
          <w:bCs/>
          <w:i/>
          <w:sz w:val="24"/>
          <w:szCs w:val="24"/>
        </w:rPr>
        <w:t xml:space="preserve">ącznik Nr </w:t>
      </w:r>
      <w:r w:rsidR="00B14DBE">
        <w:rPr>
          <w:rFonts w:ascii="Calibri" w:hAnsi="Calibri" w:cs="Calibri"/>
          <w:bCs/>
          <w:i/>
          <w:sz w:val="24"/>
          <w:szCs w:val="24"/>
          <w:lang w:val="pl-PL"/>
        </w:rPr>
        <w:t>7</w:t>
      </w:r>
      <w:r>
        <w:rPr>
          <w:rFonts w:ascii="Calibri" w:hAnsi="Calibri" w:cs="Calibri"/>
          <w:bCs/>
          <w:i/>
          <w:sz w:val="24"/>
          <w:szCs w:val="24"/>
          <w:lang w:val="pl-PL"/>
        </w:rPr>
        <w:t xml:space="preserve"> do </w:t>
      </w:r>
      <w:r w:rsidR="00A92475" w:rsidRPr="00A92475">
        <w:rPr>
          <w:rFonts w:ascii="Calibri" w:hAnsi="Calibri" w:cs="Calibri"/>
          <w:bCs/>
          <w:i/>
          <w:sz w:val="24"/>
          <w:szCs w:val="24"/>
          <w:lang w:val="pl-PL"/>
        </w:rPr>
        <w:t>ZAPYTANIA OFERTOWEGO</w:t>
      </w:r>
      <w:r>
        <w:rPr>
          <w:rFonts w:ascii="Calibri" w:hAnsi="Calibri" w:cs="Calibri"/>
          <w:bCs/>
          <w:i/>
          <w:sz w:val="24"/>
          <w:szCs w:val="24"/>
        </w:rPr>
        <w:tab/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Oświadczenia</w:t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</w:rPr>
        <w:t xml:space="preserve"> </w:t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 xml:space="preserve">Wykonawców wspólnie ubiegających się o </w:t>
      </w:r>
      <w:bookmarkEnd w:id="50"/>
      <w:bookmarkEnd w:id="53"/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udzielenia zamówienia</w:t>
      </w:r>
      <w:bookmarkEnd w:id="51"/>
      <w:r w:rsidR="00C0224E">
        <w:rPr>
          <w:rFonts w:ascii="Calibri" w:hAnsi="Calibri" w:cs="Calibri"/>
          <w:bCs/>
          <w:i/>
          <w:iCs/>
          <w:sz w:val="24"/>
          <w:szCs w:val="22"/>
          <w:lang w:val="pl-PL"/>
        </w:rPr>
        <w:t>.</w:t>
      </w:r>
      <w:bookmarkEnd w:id="52"/>
    </w:p>
    <w:p w14:paraId="5D0DEBB2" w14:textId="4ABEF799" w:rsidR="00765D59" w:rsidRPr="007C11F1" w:rsidRDefault="00765D59" w:rsidP="00765D59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DC7EB4">
        <w:rPr>
          <w:rFonts w:ascii="Calibri" w:hAnsi="Calibri" w:cs="Calibri"/>
          <w:color w:val="000000" w:themeColor="text1"/>
          <w:szCs w:val="24"/>
          <w:lang w:val="pl-PL"/>
        </w:rPr>
        <w:t>53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503BBA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p w14:paraId="4A3C0275" w14:textId="7B3721CF" w:rsidR="001368EF" w:rsidRDefault="002B708E" w:rsidP="002B708E">
      <w:pPr>
        <w:suppressAutoHyphens/>
        <w:spacing w:before="360" w:after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OŚWIADCZENIE WYKONAWCÓW </w:t>
      </w:r>
      <w:bookmarkStart w:id="54" w:name="_Hlk63244196"/>
      <w:r w:rsidRPr="002B708E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WSPÓLNIE UBIEGAJĄCYCH SIĘ O UDZIELENIE ZAMÓWIENIA </w:t>
      </w:r>
      <w:bookmarkEnd w:id="54"/>
    </w:p>
    <w:p w14:paraId="20F6ABBE" w14:textId="7108D62D" w:rsidR="002B708E" w:rsidRPr="002B708E" w:rsidRDefault="001368EF" w:rsidP="002B708E">
      <w:pPr>
        <w:suppressAutoHyphens/>
        <w:spacing w:before="360" w:after="36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1368EF">
        <w:rPr>
          <w:rFonts w:asciiTheme="minorHAnsi" w:hAnsiTheme="minorHAnsi" w:cstheme="minorHAnsi"/>
          <w:i/>
          <w:lang w:eastAsia="ar-SA"/>
        </w:rPr>
        <w:t>(</w:t>
      </w:r>
      <w:r w:rsidR="002B708E" w:rsidRPr="002B708E">
        <w:rPr>
          <w:rFonts w:asciiTheme="minorHAnsi" w:hAnsiTheme="minorHAnsi" w:cstheme="minorHAnsi"/>
          <w:i/>
          <w:lang w:eastAsia="ar-SA"/>
        </w:rPr>
        <w:t>oświadczenie składane tylko w</w:t>
      </w:r>
      <w:r w:rsidR="002B708E" w:rsidRPr="002B708E">
        <w:rPr>
          <w:rFonts w:asciiTheme="minorHAnsi" w:hAnsiTheme="minorHAnsi" w:cstheme="minorHAnsi"/>
          <w:i/>
          <w:color w:val="000000"/>
          <w:lang w:eastAsia="ar-SA"/>
        </w:rPr>
        <w:t xml:space="preserve"> przypadku</w:t>
      </w:r>
      <w:r w:rsidR="002B708E" w:rsidRPr="002B708E">
        <w:rPr>
          <w:rFonts w:asciiTheme="minorHAnsi" w:hAnsiTheme="minorHAnsi" w:cstheme="minorHAnsi"/>
          <w:i/>
          <w:lang w:eastAsia="ar-SA"/>
        </w:rPr>
        <w:t xml:space="preserve"> wspólnego ubiegania się Wykonawców o udzielenie zamówienia</w:t>
      </w:r>
      <w:r w:rsidR="002B708E" w:rsidRPr="002B708E">
        <w:rPr>
          <w:rFonts w:asciiTheme="minorHAnsi" w:hAnsiTheme="minorHAnsi" w:cstheme="minorHAnsi"/>
          <w:lang w:eastAsia="ar-SA"/>
        </w:rPr>
        <w:t>)</w:t>
      </w:r>
    </w:p>
    <w:p w14:paraId="32274B80" w14:textId="77777777" w:rsidR="002B708E" w:rsidRPr="002B708E" w:rsidRDefault="002B708E" w:rsidP="002B708E">
      <w:pPr>
        <w:suppressAutoHyphens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W imieniu 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 xml:space="preserve">reprezentowanych przeze mnie </w:t>
      </w: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WYKONAWCÓW:</w:t>
      </w:r>
    </w:p>
    <w:p w14:paraId="28883F2C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</w:t>
      </w:r>
    </w:p>
    <w:p w14:paraId="0DEC5461" w14:textId="77777777" w:rsidR="002B708E" w:rsidRPr="002B708E" w:rsidRDefault="002B708E" w:rsidP="002B708E">
      <w:pPr>
        <w:suppressAutoHyphens/>
        <w:spacing w:after="12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2B708E">
        <w:rPr>
          <w:rFonts w:asciiTheme="minorHAnsi" w:hAnsiTheme="minorHAnsi" w:cstheme="minorHAnsi"/>
          <w:i/>
          <w:color w:val="000000"/>
          <w:lang w:eastAsia="ar-SA"/>
        </w:rPr>
        <w:t>(nazwy wszystkich Wykonawców wspólnie ubiegających się o udzielenie zamówienia)</w:t>
      </w:r>
    </w:p>
    <w:p w14:paraId="3E6DB51A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</w:t>
      </w:r>
    </w:p>
    <w:p w14:paraId="11C97233" w14:textId="77777777" w:rsidR="002B708E" w:rsidRPr="002B708E" w:rsidRDefault="002B708E" w:rsidP="002B708E">
      <w:pPr>
        <w:tabs>
          <w:tab w:val="center" w:pos="4536"/>
          <w:tab w:val="right" w:pos="9072"/>
        </w:tabs>
        <w:suppressAutoHyphens/>
        <w:spacing w:after="24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2B708E">
        <w:rPr>
          <w:rFonts w:asciiTheme="minorHAnsi" w:hAnsiTheme="minorHAnsi" w:cstheme="minorHAnsi"/>
          <w:i/>
          <w:color w:val="000000"/>
          <w:lang w:eastAsia="ar-SA"/>
        </w:rPr>
        <w:t>(siedziby i adresy Wykonawców)</w:t>
      </w:r>
    </w:p>
    <w:p w14:paraId="5FF81FCB" w14:textId="1C4BAF06" w:rsidR="002B708E" w:rsidRPr="002B708E" w:rsidRDefault="002B708E" w:rsidP="00DC7EB4">
      <w:pPr>
        <w:widowControl w:val="0"/>
        <w:suppressAutoHyphens/>
        <w:spacing w:before="2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przystępując </w:t>
      </w:r>
      <w:bookmarkStart w:id="55" w:name="_Hlk63246249"/>
      <w:r w:rsidR="00770752" w:rsidRPr="00770752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do postępowania w sprawie zamówienia prowadzonego w trybie zapytania ofertowego pn</w:t>
      </w: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.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bookmarkEnd w:id="55"/>
      <w:r w:rsidR="00D764B4" w:rsidRPr="00D764B4">
        <w:rPr>
          <w:rFonts w:asciiTheme="minorHAnsi" w:hAnsiTheme="minorHAnsi" w:cstheme="minorHAnsi"/>
          <w:b/>
          <w:sz w:val="22"/>
          <w:szCs w:val="22"/>
          <w:lang w:eastAsia="ar-SA"/>
        </w:rPr>
        <w:t>„</w:t>
      </w:r>
      <w:r w:rsidR="00DC7EB4" w:rsidRPr="00DC7EB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BUDOWA STACJI UZDATNIANIA WODY I SIECI WODOCIĄGOWEJ W MIEJSCOWOŚCI SIEKIERCZYNA GMINA CIĘŻKOWICE</w:t>
      </w:r>
      <w:r w:rsidR="00D764B4" w:rsidRPr="00D764B4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  <w:r w:rsidR="00A5277C" w:rsidRPr="00A5277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</w:t>
      </w:r>
      <w:r w:rsidR="003047D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>jako upoważniony na piśmie, niniejszym oświadczam, że:</w:t>
      </w:r>
    </w:p>
    <w:p w14:paraId="4CE89C11" w14:textId="77777777" w:rsidR="002B708E" w:rsidRPr="002B708E" w:rsidRDefault="002B708E" w:rsidP="002B708E">
      <w:pPr>
        <w:suppressAutoHyphens/>
        <w:spacing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</w:p>
    <w:p w14:paraId="12B8128B" w14:textId="77777777" w:rsidR="002B708E" w:rsidRPr="002B708E" w:rsidRDefault="002B708E" w:rsidP="00F07D0C">
      <w:pPr>
        <w:numPr>
          <w:ilvl w:val="0"/>
          <w:numId w:val="51"/>
        </w:numPr>
        <w:suppressAutoHyphens/>
        <w:autoSpaceDE w:val="0"/>
        <w:autoSpaceDN w:val="0"/>
        <w:adjustRightInd w:val="0"/>
        <w:spacing w:line="276" w:lineRule="auto"/>
        <w:ind w:left="284" w:hanging="29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…………………………………………………………………………………………</w:t>
      </w:r>
    </w:p>
    <w:p w14:paraId="3AAC1438" w14:textId="77777777" w:rsidR="002B708E" w:rsidRPr="002B708E" w:rsidRDefault="002B708E" w:rsidP="002B708E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i/>
          <w:iCs/>
          <w:color w:val="000000"/>
          <w:lang w:eastAsia="en-US"/>
        </w:rPr>
      </w:pPr>
      <w:r w:rsidRPr="002B708E">
        <w:rPr>
          <w:rFonts w:asciiTheme="minorHAnsi" w:eastAsia="Calibri" w:hAnsiTheme="minorHAnsi" w:cstheme="minorHAnsi"/>
          <w:i/>
          <w:iCs/>
          <w:color w:val="000000"/>
          <w:lang w:eastAsia="en-US"/>
        </w:rPr>
        <w:t>(nazwa i adres Wykonawcy)</w:t>
      </w:r>
    </w:p>
    <w:p w14:paraId="635B1019" w14:textId="77777777" w:rsidR="003047D1" w:rsidRDefault="002B708E" w:rsidP="003047D1">
      <w:pPr>
        <w:autoSpaceDE w:val="0"/>
        <w:autoSpaceDN w:val="0"/>
        <w:adjustRightInd w:val="0"/>
        <w:spacing w:before="240" w:line="360" w:lineRule="auto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76908B3F" w14:textId="278CE5DD" w:rsidR="002B708E" w:rsidRPr="002B708E" w:rsidRDefault="002B708E" w:rsidP="003047D1">
      <w:pPr>
        <w:autoSpaceDE w:val="0"/>
        <w:autoSpaceDN w:val="0"/>
        <w:adjustRightInd w:val="0"/>
        <w:spacing w:before="240" w:line="360" w:lineRule="auto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bookmarkStart w:id="56" w:name="_Hlk70581712"/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48C0839F" w14:textId="7973C493" w:rsidR="002B708E" w:rsidRDefault="003047D1" w:rsidP="003047D1">
      <w:pPr>
        <w:suppressAutoHyphens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  <w:bookmarkEnd w:id="56"/>
    </w:p>
    <w:p w14:paraId="11815AA4" w14:textId="77777777" w:rsidR="003047D1" w:rsidRPr="002B708E" w:rsidRDefault="003047D1" w:rsidP="002B708E">
      <w:pPr>
        <w:suppressAutoHyphens/>
        <w:jc w:val="right"/>
        <w:rPr>
          <w:rFonts w:asciiTheme="minorHAnsi" w:hAnsiTheme="minorHAnsi" w:cstheme="minorHAnsi"/>
          <w:bCs/>
          <w:i/>
          <w:kern w:val="32"/>
          <w:sz w:val="22"/>
          <w:szCs w:val="22"/>
          <w:lang w:eastAsia="ar-SA"/>
        </w:rPr>
      </w:pPr>
    </w:p>
    <w:p w14:paraId="1C8646ED" w14:textId="77777777" w:rsidR="002B708E" w:rsidRPr="002B708E" w:rsidRDefault="002B708E" w:rsidP="00F07D0C">
      <w:pPr>
        <w:numPr>
          <w:ilvl w:val="0"/>
          <w:numId w:val="5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…………………………………………………………………………………………… </w:t>
      </w:r>
    </w:p>
    <w:p w14:paraId="665BB59B" w14:textId="77777777" w:rsidR="002B708E" w:rsidRPr="002B708E" w:rsidRDefault="002B708E" w:rsidP="002B708E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i/>
          <w:iCs/>
          <w:color w:val="000000"/>
          <w:lang w:eastAsia="en-US"/>
        </w:rPr>
      </w:pPr>
      <w:r w:rsidRPr="002B708E">
        <w:rPr>
          <w:rFonts w:asciiTheme="minorHAnsi" w:eastAsia="Calibri" w:hAnsiTheme="minorHAnsi" w:cstheme="minorHAnsi"/>
          <w:i/>
          <w:iCs/>
          <w:color w:val="000000"/>
          <w:lang w:eastAsia="en-US"/>
        </w:rPr>
        <w:t>(nazwa i adres Wykonawcy)</w:t>
      </w:r>
    </w:p>
    <w:p w14:paraId="71FC39D1" w14:textId="77777777" w:rsidR="005B084C" w:rsidRDefault="002B708E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bookmarkStart w:id="57" w:name="_Hlk70581786"/>
      <w:r w:rsidRPr="002B708E"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  <w:t xml:space="preserve"> 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7F1732B7" w14:textId="172E9AFA" w:rsidR="005B084C" w:rsidRPr="002B708E" w:rsidRDefault="005B084C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0D465ADE" w14:textId="7442EE53" w:rsidR="002B708E" w:rsidRDefault="005B084C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bookmarkEnd w:id="57"/>
    <w:p w14:paraId="3A5F5CCE" w14:textId="77777777" w:rsidR="005B084C" w:rsidRDefault="002B708E" w:rsidP="00F07D0C">
      <w:pPr>
        <w:numPr>
          <w:ilvl w:val="0"/>
          <w:numId w:val="5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</w:t>
      </w:r>
    </w:p>
    <w:p w14:paraId="627297AE" w14:textId="77777777" w:rsidR="00294E0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6131E964" w14:textId="77777777" w:rsidR="00294E0E" w:rsidRPr="002B708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52D392D8" w14:textId="77777777" w:rsidR="00294E0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6966B558" w14:textId="77777777" w:rsidR="002B708E" w:rsidRPr="002B708E" w:rsidRDefault="002B708E" w:rsidP="002B708E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447E902" w14:textId="19B5496E" w:rsidR="002B708E" w:rsidRPr="002B708E" w:rsidRDefault="002B708E" w:rsidP="002B708E">
      <w:pPr>
        <w:suppressAutoHyphens/>
        <w:spacing w:before="36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sz w:val="22"/>
          <w:szCs w:val="22"/>
          <w:lang w:eastAsia="ar-SA"/>
        </w:rPr>
        <w:t xml:space="preserve">Oświadczam również, że wszystkie informacje podane w powyższych oświadczeniach są aktualne </w:t>
      </w:r>
      <w:r w:rsidR="00294E0E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5C2A4C0" w14:textId="77777777" w:rsidR="002B708E" w:rsidRPr="002B708E" w:rsidRDefault="002B708E" w:rsidP="002B708E">
      <w:pPr>
        <w:suppressAutoHyphens/>
        <w:spacing w:after="160" w:line="25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7074EF0" w14:textId="77777777" w:rsidR="001368EF" w:rsidRPr="003B10B0" w:rsidRDefault="001368EF" w:rsidP="001368EF">
      <w:pPr>
        <w:spacing w:line="276" w:lineRule="auto"/>
        <w:ind w:left="5954" w:right="72"/>
        <w:jc w:val="center"/>
        <w:rPr>
          <w:rFonts w:ascii="Calibri" w:hAnsi="Calibri" w:cs="Calibri"/>
          <w:sz w:val="22"/>
          <w:szCs w:val="22"/>
        </w:rPr>
      </w:pPr>
      <w:bookmarkStart w:id="58" w:name="_Hlk70582182"/>
      <w:r w:rsidRPr="003B10B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0E6C15F2" w14:textId="49C6F992" w:rsidR="001368EF" w:rsidRPr="002B708E" w:rsidRDefault="001368EF" w:rsidP="001368EF">
      <w:pPr>
        <w:suppressAutoHyphens/>
        <w:ind w:left="5954" w:right="72"/>
        <w:jc w:val="center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3B10B0">
        <w:rPr>
          <w:rFonts w:ascii="Calibri" w:hAnsi="Calibri" w:cs="Calibri"/>
          <w:i/>
          <w:sz w:val="14"/>
          <w:szCs w:val="22"/>
        </w:rPr>
        <w:t xml:space="preserve">Podpis osób uprawnionych do składania świadczeń woli </w:t>
      </w:r>
      <w:r w:rsidR="00FB560B">
        <w:rPr>
          <w:rFonts w:ascii="Calibri" w:hAnsi="Calibri" w:cs="Calibri"/>
          <w:i/>
          <w:sz w:val="14"/>
          <w:szCs w:val="22"/>
        </w:rPr>
        <w:t>Wykonawcy</w:t>
      </w:r>
    </w:p>
    <w:p w14:paraId="2591E212" w14:textId="77777777" w:rsid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</w:p>
    <w:p w14:paraId="0C02760C" w14:textId="77777777" w:rsid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</w:p>
    <w:p w14:paraId="2ECF232C" w14:textId="689A8C3A" w:rsidR="001368EF" w:rsidRP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Dokument może być przekazany:</w:t>
      </w:r>
      <w:r w:rsidRPr="001368EF">
        <w:rPr>
          <w:rFonts w:asciiTheme="minorHAnsi" w:hAnsiTheme="minorHAnsi" w:cstheme="minorHAnsi"/>
          <w:bCs/>
          <w:i/>
          <w:lang w:eastAsia="ar-SA"/>
        </w:rPr>
        <w:tab/>
      </w:r>
    </w:p>
    <w:p w14:paraId="5B85089A" w14:textId="77777777" w:rsidR="001368EF" w:rsidRPr="001368EF" w:rsidRDefault="001368EF" w:rsidP="00F07D0C">
      <w:pPr>
        <w:numPr>
          <w:ilvl w:val="0"/>
          <w:numId w:val="53"/>
        </w:num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w formie elektronicznej opatrzonej kwalifikowanym podpisem elektronicznym przez wykonawcę</w:t>
      </w:r>
    </w:p>
    <w:p w14:paraId="19A7EFF0" w14:textId="77777777" w:rsidR="001368EF" w:rsidRPr="001368EF" w:rsidRDefault="001368EF" w:rsidP="00F07D0C">
      <w:pPr>
        <w:numPr>
          <w:ilvl w:val="0"/>
          <w:numId w:val="53"/>
        </w:num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w postaci elektronicznej opatrzonej:</w:t>
      </w:r>
    </w:p>
    <w:p w14:paraId="5AAC848E" w14:textId="77777777" w:rsidR="001368EF" w:rsidRPr="001368EF" w:rsidRDefault="001368EF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lang w:val="x-none" w:eastAsia="ar-SA"/>
        </w:rPr>
      </w:pPr>
      <w:r w:rsidRPr="001368EF">
        <w:rPr>
          <w:rFonts w:asciiTheme="minorHAnsi" w:hAnsiTheme="minorHAnsi" w:cstheme="minorHAnsi"/>
          <w:bCs/>
          <w:i/>
          <w:lang w:val="x-none" w:eastAsia="ar-SA"/>
        </w:rPr>
        <w:t>podpisem zaufanym, o którym mowa w  ustawie z 17 lutego 2005 r. o informatyzacji działalności podmiotów realizujących zadania publiczne,</w:t>
      </w:r>
    </w:p>
    <w:p w14:paraId="27662889" w14:textId="77777777" w:rsidR="001368EF" w:rsidRPr="001368EF" w:rsidRDefault="001368EF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lang w:val="x-none" w:eastAsia="ar-SA"/>
        </w:rPr>
      </w:pPr>
      <w:r w:rsidRPr="001368EF">
        <w:rPr>
          <w:rFonts w:asciiTheme="minorHAnsi" w:hAnsiTheme="minorHAnsi" w:cstheme="minorHAnsi"/>
          <w:bCs/>
          <w:i/>
          <w:lang w:val="x-none" w:eastAsia="ar-SA"/>
        </w:rPr>
        <w:t xml:space="preserve">podpisem osobistym, o </w:t>
      </w:r>
      <w:bookmarkStart w:id="59" w:name="_Hlk193979595"/>
      <w:r w:rsidRPr="001368EF">
        <w:rPr>
          <w:rFonts w:asciiTheme="minorHAnsi" w:hAnsiTheme="minorHAnsi" w:cstheme="minorHAnsi"/>
          <w:bCs/>
          <w:i/>
          <w:lang w:val="x-none" w:eastAsia="ar-SA"/>
        </w:rPr>
        <w:t>którym mowa w ustawie z 6 sierpnia 2010 r. o dowodach osobistych</w:t>
      </w:r>
    </w:p>
    <w:bookmarkEnd w:id="58"/>
    <w:p w14:paraId="7D551436" w14:textId="77777777" w:rsidR="002B708E" w:rsidRPr="002B708E" w:rsidRDefault="002B708E" w:rsidP="002B708E">
      <w:pPr>
        <w:rPr>
          <w:sz w:val="24"/>
          <w:szCs w:val="24"/>
        </w:rPr>
      </w:pPr>
      <w:r w:rsidRPr="002B708E">
        <w:rPr>
          <w:sz w:val="24"/>
          <w:szCs w:val="24"/>
        </w:rPr>
        <w:br w:type="page"/>
      </w:r>
    </w:p>
    <w:p w14:paraId="7668C016" w14:textId="746C0633" w:rsidR="008B7021" w:rsidRPr="00EC22B3" w:rsidRDefault="008B7021" w:rsidP="00870D0D">
      <w:pPr>
        <w:pStyle w:val="Nagwek1"/>
        <w:shd w:val="clear" w:color="auto" w:fill="E6E6E6"/>
        <w:ind w:left="1560" w:hanging="1560"/>
        <w:jc w:val="both"/>
        <w:rPr>
          <w:rFonts w:ascii="Calibri" w:hAnsi="Calibri" w:cs="Calibri"/>
          <w:bCs/>
          <w:i/>
          <w:iCs/>
          <w:sz w:val="24"/>
          <w:szCs w:val="22"/>
        </w:rPr>
      </w:pPr>
      <w:bookmarkStart w:id="60" w:name="_Toc202436669"/>
      <w:r>
        <w:rPr>
          <w:rFonts w:ascii="Calibri" w:hAnsi="Calibri" w:cs="Calibri"/>
          <w:bCs/>
          <w:i/>
          <w:sz w:val="24"/>
          <w:szCs w:val="24"/>
        </w:rPr>
        <w:lastRenderedPageBreak/>
        <w:t xml:space="preserve">Załącznik Nr </w:t>
      </w:r>
      <w:r w:rsidR="00B14DBE">
        <w:rPr>
          <w:rFonts w:ascii="Calibri" w:hAnsi="Calibri" w:cs="Calibri"/>
          <w:bCs/>
          <w:i/>
          <w:sz w:val="24"/>
          <w:szCs w:val="24"/>
        </w:rPr>
        <w:t>8</w:t>
      </w:r>
      <w:r>
        <w:rPr>
          <w:rFonts w:ascii="Calibri" w:hAnsi="Calibri" w:cs="Calibri"/>
          <w:bCs/>
          <w:i/>
          <w:sz w:val="24"/>
          <w:szCs w:val="24"/>
          <w:lang w:val="pl-PL"/>
        </w:rPr>
        <w:t xml:space="preserve"> do </w:t>
      </w:r>
      <w:r w:rsidR="00870D0D" w:rsidRPr="00870D0D">
        <w:rPr>
          <w:rFonts w:ascii="Calibri" w:hAnsi="Calibri" w:cs="Calibri"/>
          <w:bCs/>
          <w:i/>
          <w:sz w:val="24"/>
          <w:szCs w:val="24"/>
          <w:lang w:val="pl-PL"/>
        </w:rPr>
        <w:t>ZAPYTANIA OFERTOWEGO</w:t>
      </w:r>
      <w:r>
        <w:rPr>
          <w:rFonts w:ascii="Calibri" w:hAnsi="Calibri" w:cs="Calibri"/>
          <w:bCs/>
          <w:i/>
          <w:sz w:val="24"/>
          <w:szCs w:val="24"/>
        </w:rPr>
        <w:tab/>
      </w:r>
      <w:bookmarkStart w:id="61" w:name="_Hlk193979602"/>
      <w:bookmarkStart w:id="62" w:name="_Hlk71032644"/>
      <w:r w:rsidR="000316F0" w:rsidRPr="00A95EE2">
        <w:rPr>
          <w:rFonts w:ascii="Calibri" w:hAnsi="Calibri" w:cs="Calibri"/>
          <w:bCs/>
          <w:i/>
          <w:smallCaps/>
          <w:sz w:val="24"/>
          <w:szCs w:val="24"/>
          <w:lang w:val="pl-PL"/>
        </w:rPr>
        <w:t>Zobow</w:t>
      </w:r>
      <w:bookmarkEnd w:id="59"/>
      <w:r w:rsidR="000316F0" w:rsidRPr="00A95EE2">
        <w:rPr>
          <w:rFonts w:ascii="Calibri" w:hAnsi="Calibri" w:cs="Calibri"/>
          <w:bCs/>
          <w:i/>
          <w:smallCaps/>
          <w:sz w:val="24"/>
          <w:szCs w:val="24"/>
          <w:lang w:val="pl-PL"/>
        </w:rPr>
        <w:t xml:space="preserve">iązanie do </w:t>
      </w:r>
      <w:r w:rsidR="000316F0"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oddania do dyspozycji niezbędnych zasobów na okres korzystania z nich przy wykonaniu zamówienia</w:t>
      </w:r>
      <w:bookmarkEnd w:id="61"/>
      <w:r w:rsidR="000316F0">
        <w:rPr>
          <w:rFonts w:ascii="Calibri" w:hAnsi="Calibri" w:cs="Calibri"/>
          <w:bCs/>
          <w:i/>
          <w:iCs/>
          <w:sz w:val="24"/>
          <w:szCs w:val="22"/>
          <w:lang w:val="pl-PL"/>
        </w:rPr>
        <w:t>.</w:t>
      </w:r>
      <w:bookmarkEnd w:id="62"/>
      <w:bookmarkEnd w:id="60"/>
    </w:p>
    <w:p w14:paraId="2B9E1590" w14:textId="7552081F" w:rsidR="008B7021" w:rsidRPr="004D1479" w:rsidRDefault="00801E69" w:rsidP="00801E69">
      <w:pPr>
        <w:suppressAutoHyphens/>
        <w:spacing w:before="100" w:beforeAutospacing="1" w:after="100" w:afterAutospacing="1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bookmarkStart w:id="63" w:name="_Hlk70588905"/>
      <w:r w:rsidRPr="00E2378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Nr sprawy GI.271.</w:t>
      </w:r>
      <w:r w:rsidR="00DC7EB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53</w:t>
      </w:r>
      <w:r w:rsidRPr="00E2378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.202</w:t>
      </w:r>
      <w:r w:rsidR="00503BB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5</w:t>
      </w:r>
      <w:r w:rsidRPr="00801E6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ab/>
      </w:r>
      <w:r w:rsidR="008B7021" w:rsidRPr="004D147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Nazwa i adres Wykonawcy</w:t>
      </w:r>
    </w:p>
    <w:p w14:paraId="6AADFBAB" w14:textId="77777777" w:rsidR="008B7021" w:rsidRPr="004D1479" w:rsidRDefault="008B7021" w:rsidP="008B702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p w14:paraId="2F9CBE77" w14:textId="77777777" w:rsidR="008B7021" w:rsidRPr="004D1479" w:rsidRDefault="008B7021" w:rsidP="008B702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p w14:paraId="2B43B1ED" w14:textId="77777777" w:rsidR="008B7021" w:rsidRPr="004D1479" w:rsidRDefault="008B7021" w:rsidP="008B702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bookmarkEnd w:id="63"/>
    <w:p w14:paraId="258CA29A" w14:textId="77777777" w:rsidR="008B7021" w:rsidRPr="00C050BE" w:rsidRDefault="008B7021" w:rsidP="008B7021">
      <w:pPr>
        <w:suppressAutoHyphens/>
        <w:spacing w:before="100" w:beforeAutospacing="1" w:after="100" w:afterAutospacing="1"/>
        <w:ind w:left="4248" w:firstLine="708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sz w:val="22"/>
          <w:szCs w:val="22"/>
        </w:rPr>
        <w:t>......................., dn. .......................</w:t>
      </w:r>
    </w:p>
    <w:p w14:paraId="2BAB0A90" w14:textId="77777777" w:rsidR="00C050BE" w:rsidRDefault="00C050BE" w:rsidP="00257632">
      <w:pPr>
        <w:rPr>
          <w:rFonts w:ascii="Calibri" w:hAnsi="Calibri" w:cs="Arial"/>
          <w:b/>
          <w:bCs/>
          <w:color w:val="000000"/>
        </w:rPr>
      </w:pPr>
    </w:p>
    <w:p w14:paraId="3935AC3C" w14:textId="0B9460F8" w:rsidR="008100F6" w:rsidRPr="008100F6" w:rsidRDefault="008100F6" w:rsidP="00BC7853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100F6">
        <w:rPr>
          <w:rFonts w:asciiTheme="minorHAnsi" w:hAnsiTheme="minorHAnsi" w:cstheme="minorHAnsi"/>
          <w:color w:val="000000"/>
          <w:sz w:val="22"/>
          <w:szCs w:val="22"/>
        </w:rPr>
        <w:t xml:space="preserve">Dotyczy </w:t>
      </w:r>
      <w:r w:rsidR="00770752" w:rsidRPr="00770752">
        <w:rPr>
          <w:rFonts w:asciiTheme="minorHAnsi" w:hAnsiTheme="minorHAnsi" w:cstheme="minorHAnsi"/>
          <w:color w:val="000000"/>
          <w:sz w:val="22"/>
          <w:szCs w:val="22"/>
        </w:rPr>
        <w:t>postępowania w sprawie zamówienia prowadzonego w trybie zapytania ofertowego pn</w:t>
      </w:r>
      <w:r w:rsidR="0077075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8100F6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470DEE" w:rsidRPr="00470DEE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DC7EB4" w:rsidRPr="00DC7EB4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BUDOWA STACJI UZDATNIANIA WODY I SIECI WODOCIĄGOWEJ W MIEJSCOWOŚCI SIEKIERCZYNA GMINA CIĘŻKOWICE</w:t>
      </w:r>
      <w:r w:rsidR="00470DEE" w:rsidRPr="00470DEE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  <w:r w:rsidR="00470DEE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B1D59A1" w14:textId="77777777" w:rsidR="008100F6" w:rsidRPr="008100F6" w:rsidRDefault="008100F6" w:rsidP="008100F6">
      <w:pPr>
        <w:pStyle w:val="Normalny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8100F6">
        <w:rPr>
          <w:rFonts w:asciiTheme="minorHAnsi" w:hAnsiTheme="minorHAnsi" w:cstheme="minorHAnsi"/>
          <w:color w:val="000000"/>
          <w:sz w:val="22"/>
          <w:szCs w:val="22"/>
        </w:rPr>
        <w:t>Ja niżej podpisany</w:t>
      </w:r>
    </w:p>
    <w:p w14:paraId="10045B8B" w14:textId="35296498" w:rsidR="008100F6" w:rsidRPr="008100F6" w:rsidRDefault="008100F6" w:rsidP="008100F6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100F6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8A61C" w14:textId="77777777" w:rsidR="008100F6" w:rsidRPr="008100F6" w:rsidRDefault="008100F6" w:rsidP="008100F6">
      <w:pPr>
        <w:pStyle w:val="Normalny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8100F6">
        <w:rPr>
          <w:rFonts w:asciiTheme="minorHAnsi" w:hAnsiTheme="minorHAnsi" w:cstheme="minorHAnsi"/>
          <w:color w:val="000000"/>
          <w:sz w:val="22"/>
          <w:szCs w:val="22"/>
        </w:rPr>
        <w:t>działając w imieniu i na rzecz</w:t>
      </w:r>
    </w:p>
    <w:p w14:paraId="14B02D63" w14:textId="1004E999" w:rsidR="008100F6" w:rsidRPr="00BC7853" w:rsidRDefault="008100F6" w:rsidP="008100F6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64" w:name="_Hlk70588145"/>
      <w:r w:rsidRPr="00BC7853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64"/>
    <w:p w14:paraId="68AD0982" w14:textId="46EB728C" w:rsidR="008B7021" w:rsidRPr="00BC7853" w:rsidRDefault="008B7021" w:rsidP="008100F6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</w:t>
      </w:r>
      <w:r w:rsidRPr="00BC7853">
        <w:rPr>
          <w:rFonts w:asciiTheme="minorHAnsi" w:hAnsiTheme="minorHAnsi" w:cstheme="minorHAnsi"/>
          <w:sz w:val="22"/>
          <w:szCs w:val="22"/>
        </w:rPr>
        <w:t xml:space="preserve">, </w:t>
      </w:r>
      <w:r w:rsidRPr="00BC7853">
        <w:rPr>
          <w:rFonts w:asciiTheme="minorHAnsi" w:hAnsiTheme="minorHAnsi" w:cstheme="minorHAnsi"/>
          <w:color w:val="000000"/>
          <w:sz w:val="22"/>
          <w:szCs w:val="22"/>
        </w:rPr>
        <w:t>że wyżej wymieniony podmiot</w:t>
      </w:r>
      <w:r w:rsidR="00FD13C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7853">
        <w:rPr>
          <w:rFonts w:asciiTheme="minorHAnsi" w:hAnsiTheme="minorHAnsi" w:cstheme="minorHAnsi"/>
          <w:color w:val="000000"/>
          <w:sz w:val="22"/>
          <w:szCs w:val="22"/>
        </w:rPr>
        <w:t xml:space="preserve"> odda Wykonawcy:</w:t>
      </w:r>
    </w:p>
    <w:p w14:paraId="360C04FB" w14:textId="77777777" w:rsidR="00BC7853" w:rsidRPr="00BC7853" w:rsidRDefault="00BC7853" w:rsidP="00BC7853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D9053E" w14:textId="68D27BA7" w:rsidR="008B7021" w:rsidRPr="00BC7853" w:rsidRDefault="008B7021" w:rsidP="008B7021">
      <w:pPr>
        <w:tabs>
          <w:tab w:val="center" w:pos="4536"/>
          <w:tab w:val="right" w:pos="9072"/>
        </w:tabs>
        <w:spacing w:after="240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i/>
          <w:color w:val="000000"/>
          <w:sz w:val="22"/>
          <w:szCs w:val="22"/>
        </w:rPr>
        <w:t>(nazwa Wykonawcy, siedziba i adres)</w:t>
      </w:r>
    </w:p>
    <w:p w14:paraId="45AAFC41" w14:textId="0627D047" w:rsidR="008B7021" w:rsidRPr="00BC7853" w:rsidRDefault="008B7021" w:rsidP="008B7021">
      <w:pPr>
        <w:pStyle w:val="NormalnyWeb"/>
        <w:shd w:val="clear" w:color="auto" w:fill="FFFFFF"/>
        <w:spacing w:before="240" w:after="240"/>
        <w:ind w:left="23"/>
        <w:rPr>
          <w:rFonts w:asciiTheme="minorHAnsi" w:hAnsiTheme="minorHAnsi" w:cstheme="minorHAnsi"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color w:val="000000"/>
          <w:sz w:val="22"/>
          <w:szCs w:val="22"/>
        </w:rPr>
        <w:t>do dyspozycji następujące zasoby: ........................................................................................................................................................</w:t>
      </w:r>
    </w:p>
    <w:p w14:paraId="4B9C368F" w14:textId="406DE505" w:rsidR="008B7021" w:rsidRPr="00BC7853" w:rsidRDefault="008B7021" w:rsidP="008B7021">
      <w:pPr>
        <w:pStyle w:val="NormalnyWeb"/>
        <w:shd w:val="clear" w:color="auto" w:fill="FFFFFF"/>
        <w:ind w:left="20"/>
        <w:rPr>
          <w:rFonts w:asciiTheme="minorHAnsi" w:hAnsiTheme="minorHAnsi" w:cstheme="minorHAnsi"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2E5E9D6" w14:textId="77777777" w:rsidR="008B7021" w:rsidRPr="00572506" w:rsidRDefault="008B7021" w:rsidP="008B7021">
      <w:pPr>
        <w:pStyle w:val="NormalnyWeb"/>
        <w:shd w:val="clear" w:color="auto" w:fill="FFFFFF"/>
        <w:ind w:left="20"/>
        <w:rPr>
          <w:rFonts w:asciiTheme="minorHAnsi" w:hAnsiTheme="minorHAnsi" w:cstheme="minorHAnsi"/>
          <w:sz w:val="20"/>
          <w:szCs w:val="20"/>
        </w:rPr>
      </w:pPr>
      <w:r w:rsidRPr="00572506">
        <w:rPr>
          <w:rFonts w:asciiTheme="minorHAnsi" w:hAnsiTheme="minorHAnsi" w:cstheme="minorHAnsi"/>
          <w:i/>
          <w:color w:val="000000"/>
          <w:sz w:val="20"/>
          <w:szCs w:val="20"/>
        </w:rPr>
        <w:t>(zakres udostępnianych zasobów - zdolności techniczne lub zawodowe lub sytuacja finansowa lub ekonomiczna)</w:t>
      </w:r>
    </w:p>
    <w:p w14:paraId="4FC7737F" w14:textId="6A3CE49E" w:rsidR="008B7021" w:rsidRPr="00BC7853" w:rsidRDefault="008B7021" w:rsidP="00572506">
      <w:pPr>
        <w:pStyle w:val="NormalnyWeb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7853">
        <w:rPr>
          <w:rFonts w:asciiTheme="minorHAnsi" w:hAnsiTheme="minorHAnsi" w:cstheme="minorHAnsi"/>
          <w:color w:val="000000"/>
          <w:sz w:val="22"/>
          <w:szCs w:val="22"/>
        </w:rPr>
        <w:t xml:space="preserve">przy wykonywaniu zamówienia pn. </w:t>
      </w:r>
      <w:r w:rsidR="00470DEE" w:rsidRPr="00470DEE">
        <w:rPr>
          <w:rFonts w:asciiTheme="minorHAnsi" w:hAnsiTheme="minorHAnsi" w:cstheme="minorHAnsi"/>
          <w:b/>
          <w:sz w:val="22"/>
          <w:szCs w:val="22"/>
        </w:rPr>
        <w:t>„</w:t>
      </w:r>
      <w:r w:rsidR="00DC7EB4" w:rsidRPr="00DC7EB4">
        <w:rPr>
          <w:rFonts w:asciiTheme="minorHAnsi" w:hAnsiTheme="minorHAnsi" w:cstheme="minorHAnsi"/>
          <w:b/>
          <w:bCs/>
          <w:sz w:val="22"/>
          <w:szCs w:val="22"/>
        </w:rPr>
        <w:t>BUDOWA STACJI UZDATNIANIA WODY I SIECI WODOCIĄGOWEJ W MIEJSCOWOŚCI SIEKIERCZYNA GMINA CIĘŻKOWICE</w:t>
      </w:r>
      <w:r w:rsidR="00470DEE" w:rsidRPr="00470DEE">
        <w:rPr>
          <w:rFonts w:asciiTheme="minorHAnsi" w:hAnsiTheme="minorHAnsi" w:cstheme="minorHAnsi"/>
          <w:b/>
          <w:sz w:val="22"/>
          <w:szCs w:val="22"/>
        </w:rPr>
        <w:t>”</w:t>
      </w:r>
      <w:r w:rsidR="00572506">
        <w:rPr>
          <w:rFonts w:asciiTheme="minorHAnsi" w:hAnsiTheme="minorHAnsi" w:cstheme="minorHAnsi"/>
          <w:sz w:val="22"/>
          <w:szCs w:val="22"/>
        </w:rPr>
        <w:t xml:space="preserve">. </w:t>
      </w:r>
      <w:r w:rsidRPr="00BC7853">
        <w:rPr>
          <w:rFonts w:asciiTheme="minorHAnsi" w:hAnsiTheme="minorHAnsi" w:cstheme="minorHAnsi"/>
          <w:color w:val="000000"/>
          <w:sz w:val="22"/>
          <w:szCs w:val="22"/>
        </w:rPr>
        <w:t>Jednocześnie potwierdzam, że stosunek łączący Wykonawcę z podmiotem udostępniającym zasoby gwarantuje rzeczywisty dostęp do tych zasobów oraz:</w:t>
      </w:r>
    </w:p>
    <w:p w14:paraId="11BFD36F" w14:textId="77777777" w:rsidR="00A8092F" w:rsidRDefault="008B7021" w:rsidP="00F07D0C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60"/>
        <w:rPr>
          <w:rFonts w:asciiTheme="minorHAnsi" w:hAnsiTheme="minorHAnsi" w:cstheme="minorHAnsi"/>
          <w:color w:val="000000"/>
        </w:rPr>
      </w:pPr>
      <w:r w:rsidRPr="00572506">
        <w:rPr>
          <w:rFonts w:asciiTheme="minorHAnsi" w:hAnsiTheme="minorHAnsi" w:cstheme="minorHAnsi"/>
          <w:color w:val="000000"/>
        </w:rPr>
        <w:lastRenderedPageBreak/>
        <w:t>zakres dostępnych Wykonawcy zasobów podmiotu udostępniającego zasoby:</w:t>
      </w:r>
    </w:p>
    <w:p w14:paraId="31A69C8A" w14:textId="0C4A1978" w:rsidR="008B7021" w:rsidRPr="00A8092F" w:rsidRDefault="008B7021" w:rsidP="00A8092F">
      <w:pPr>
        <w:autoSpaceDE w:val="0"/>
        <w:autoSpaceDN w:val="0"/>
        <w:adjustRightInd w:val="0"/>
        <w:spacing w:after="160"/>
        <w:ind w:left="360"/>
        <w:rPr>
          <w:rFonts w:asciiTheme="minorHAnsi" w:hAnsiTheme="minorHAnsi" w:cstheme="minorHAnsi"/>
          <w:color w:val="000000"/>
        </w:rPr>
      </w:pPr>
      <w:r w:rsidRPr="00A8092F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</w:t>
      </w:r>
    </w:p>
    <w:p w14:paraId="5FD025F5" w14:textId="77777777" w:rsidR="008B7021" w:rsidRPr="00572506" w:rsidRDefault="008B7021" w:rsidP="00F07D0C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60"/>
        <w:jc w:val="both"/>
        <w:rPr>
          <w:rFonts w:asciiTheme="minorHAnsi" w:hAnsiTheme="minorHAnsi" w:cstheme="minorHAnsi"/>
          <w:color w:val="000000"/>
        </w:rPr>
      </w:pPr>
      <w:r w:rsidRPr="00572506">
        <w:rPr>
          <w:rFonts w:asciiTheme="minorHAnsi" w:hAnsiTheme="minorHAnsi" w:cstheme="minorHAnsi"/>
          <w:color w:val="000000"/>
        </w:rPr>
        <w:t>sposób i okres udostępnienia Wykonawcy i wykorzystania przez niego ww. zasobów przy wykonywaniu zamówienia:</w:t>
      </w:r>
    </w:p>
    <w:p w14:paraId="4F4D2150" w14:textId="43DA934A" w:rsidR="008B7021" w:rsidRPr="00A8092F" w:rsidRDefault="008B7021" w:rsidP="00A8092F">
      <w:pPr>
        <w:autoSpaceDE w:val="0"/>
        <w:autoSpaceDN w:val="0"/>
        <w:adjustRightInd w:val="0"/>
        <w:spacing w:after="160"/>
        <w:ind w:left="360"/>
        <w:jc w:val="both"/>
        <w:rPr>
          <w:rFonts w:asciiTheme="minorHAnsi" w:hAnsiTheme="minorHAnsi" w:cstheme="minorHAnsi"/>
          <w:color w:val="000000"/>
        </w:rPr>
      </w:pPr>
      <w:r w:rsidRPr="00A8092F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</w:t>
      </w:r>
    </w:p>
    <w:p w14:paraId="5D03D6D3" w14:textId="77777777" w:rsidR="008B7021" w:rsidRPr="00572506" w:rsidRDefault="008B7021" w:rsidP="008B7021">
      <w:pPr>
        <w:pStyle w:val="Akapitzlist"/>
        <w:autoSpaceDE w:val="0"/>
        <w:autoSpaceDN w:val="0"/>
        <w:adjustRightInd w:val="0"/>
        <w:spacing w:after="160"/>
        <w:ind w:left="284"/>
        <w:jc w:val="both"/>
        <w:rPr>
          <w:rFonts w:asciiTheme="minorHAnsi" w:hAnsiTheme="minorHAnsi" w:cstheme="minorHAnsi"/>
          <w:color w:val="000000"/>
        </w:rPr>
      </w:pPr>
    </w:p>
    <w:p w14:paraId="7755318B" w14:textId="77777777" w:rsidR="008B7021" w:rsidRPr="00572506" w:rsidRDefault="008B7021" w:rsidP="00F07D0C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60"/>
        <w:jc w:val="both"/>
        <w:rPr>
          <w:rFonts w:asciiTheme="minorHAnsi" w:hAnsiTheme="minorHAnsi" w:cstheme="minorHAnsi"/>
          <w:color w:val="000000"/>
        </w:rPr>
      </w:pPr>
      <w:r w:rsidRPr="00572506">
        <w:rPr>
          <w:rFonts w:asciiTheme="minorHAnsi" w:hAnsiTheme="minorHAnsi" w:cstheme="minorHAnsi"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A5A99FC" w14:textId="292A5F8F" w:rsidR="008B7021" w:rsidRPr="00BC7853" w:rsidRDefault="008B7021" w:rsidP="008B7021">
      <w:pPr>
        <w:spacing w:before="3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506">
        <w:rPr>
          <w:rFonts w:asciiTheme="minorHAnsi" w:hAnsiTheme="minorHAnsi" w:cstheme="minorHAnsi"/>
          <w:sz w:val="22"/>
          <w:szCs w:val="22"/>
        </w:rPr>
        <w:t xml:space="preserve">Oświadczam również, że wszystkie informacje podane w powyższych oświadczeniach są aktualne </w:t>
      </w:r>
      <w:r w:rsidR="004813C3">
        <w:rPr>
          <w:rFonts w:asciiTheme="minorHAnsi" w:hAnsiTheme="minorHAnsi" w:cstheme="minorHAnsi"/>
          <w:sz w:val="22"/>
          <w:szCs w:val="22"/>
        </w:rPr>
        <w:br/>
      </w:r>
      <w:r w:rsidRPr="00572506">
        <w:rPr>
          <w:rFonts w:asciiTheme="minorHAnsi" w:hAnsiTheme="minorHAnsi" w:cstheme="minorHAnsi"/>
          <w:sz w:val="22"/>
          <w:szCs w:val="22"/>
        </w:rPr>
        <w:t>i</w:t>
      </w:r>
      <w:r w:rsidRPr="00BC7853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 wprowadzenia Zamawiającego w błąd przy przedstawianiu informacji.</w:t>
      </w:r>
    </w:p>
    <w:p w14:paraId="20D20F06" w14:textId="77777777" w:rsidR="008B7021" w:rsidRPr="00BC7853" w:rsidRDefault="008B7021" w:rsidP="008B7021">
      <w:pPr>
        <w:spacing w:before="360" w:line="276" w:lineRule="auto"/>
        <w:rPr>
          <w:rFonts w:asciiTheme="minorHAnsi" w:hAnsiTheme="minorHAnsi" w:cstheme="minorHAnsi"/>
          <w:sz w:val="22"/>
          <w:szCs w:val="22"/>
        </w:rPr>
      </w:pPr>
    </w:p>
    <w:p w14:paraId="35970EAE" w14:textId="77777777" w:rsidR="008B7021" w:rsidRPr="00BC7853" w:rsidRDefault="008B7021" w:rsidP="008B7021">
      <w:pPr>
        <w:spacing w:before="360"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1FDC65C" w14:textId="77777777" w:rsidR="00540D53" w:rsidRPr="003B10B0" w:rsidRDefault="00540D53" w:rsidP="00540D53">
      <w:pPr>
        <w:spacing w:line="276" w:lineRule="auto"/>
        <w:ind w:left="5954" w:right="72"/>
        <w:jc w:val="center"/>
        <w:rPr>
          <w:rFonts w:ascii="Calibri" w:hAnsi="Calibri" w:cs="Calibri"/>
          <w:sz w:val="22"/>
          <w:szCs w:val="22"/>
        </w:rPr>
      </w:pPr>
      <w:r w:rsidRPr="003B10B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2FAFB886" w14:textId="77777777" w:rsidR="00540D53" w:rsidRPr="002B708E" w:rsidRDefault="00540D53" w:rsidP="00540D53">
      <w:pPr>
        <w:suppressAutoHyphens/>
        <w:ind w:left="5954" w:right="72"/>
        <w:jc w:val="center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3B10B0">
        <w:rPr>
          <w:rFonts w:ascii="Calibri" w:hAnsi="Calibri" w:cs="Calibri"/>
          <w:i/>
          <w:sz w:val="14"/>
          <w:szCs w:val="22"/>
        </w:rPr>
        <w:t>Podpis osób uprawnionych do składania świadczeń woli w imieniu Wykonawcy</w:t>
      </w:r>
    </w:p>
    <w:p w14:paraId="4D0CB00F" w14:textId="77777777" w:rsidR="00540D53" w:rsidRDefault="00540D53" w:rsidP="00540D53">
      <w:pPr>
        <w:rPr>
          <w:rFonts w:asciiTheme="minorHAnsi" w:hAnsiTheme="minorHAnsi" w:cstheme="minorHAnsi"/>
          <w:bCs/>
          <w:i/>
          <w:sz w:val="22"/>
          <w:szCs w:val="22"/>
        </w:rPr>
      </w:pPr>
    </w:p>
    <w:p w14:paraId="588117F5" w14:textId="77777777" w:rsidR="00540D53" w:rsidRDefault="00540D53" w:rsidP="00540D53">
      <w:pPr>
        <w:rPr>
          <w:rFonts w:asciiTheme="minorHAnsi" w:hAnsiTheme="minorHAnsi" w:cstheme="minorHAnsi"/>
          <w:bCs/>
          <w:i/>
          <w:sz w:val="22"/>
          <w:szCs w:val="22"/>
        </w:rPr>
      </w:pPr>
      <w:bookmarkStart w:id="65" w:name="_Hlk70588549"/>
    </w:p>
    <w:p w14:paraId="002FE9E8" w14:textId="7ACAFE0C" w:rsidR="00540D53" w:rsidRPr="001326BF" w:rsidRDefault="00540D53" w:rsidP="00540D53">
      <w:pPr>
        <w:rPr>
          <w:rFonts w:asciiTheme="minorHAnsi" w:hAnsiTheme="minorHAnsi" w:cstheme="minorHAnsi"/>
          <w:bCs/>
          <w:i/>
          <w:sz w:val="18"/>
          <w:szCs w:val="18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</w:rPr>
        <w:t>Dokument może być przekazany:</w:t>
      </w:r>
      <w:r w:rsidRPr="001326BF">
        <w:rPr>
          <w:rFonts w:asciiTheme="minorHAnsi" w:hAnsiTheme="minorHAnsi" w:cstheme="minorHAnsi"/>
          <w:bCs/>
          <w:i/>
          <w:sz w:val="18"/>
          <w:szCs w:val="18"/>
        </w:rPr>
        <w:tab/>
      </w:r>
    </w:p>
    <w:p w14:paraId="492D0D9F" w14:textId="77777777" w:rsidR="00540D53" w:rsidRPr="001326BF" w:rsidRDefault="00540D53" w:rsidP="00F07D0C">
      <w:pPr>
        <w:numPr>
          <w:ilvl w:val="0"/>
          <w:numId w:val="57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</w:rPr>
        <w:t>w formie elektronicznej opatrzonej kwalifikowanym podpisem elektronicznym przez wykonawcę</w:t>
      </w:r>
    </w:p>
    <w:p w14:paraId="60706A46" w14:textId="77777777" w:rsidR="00540D53" w:rsidRPr="001326BF" w:rsidRDefault="00540D53" w:rsidP="00F07D0C">
      <w:pPr>
        <w:numPr>
          <w:ilvl w:val="0"/>
          <w:numId w:val="57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</w:rPr>
        <w:t>w postaci elektronicznej opatrzonej:</w:t>
      </w:r>
    </w:p>
    <w:p w14:paraId="53A9DBAA" w14:textId="77777777" w:rsidR="00540D53" w:rsidRPr="001326BF" w:rsidRDefault="00540D53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zaufanym, o którym mowa w  ustawie z 17 lutego 2005 r. o informatyzacji działalności podmiotów realizujących zadania publiczne,</w:t>
      </w:r>
    </w:p>
    <w:p w14:paraId="365CF99A" w14:textId="77777777" w:rsidR="00540D53" w:rsidRPr="001326BF" w:rsidRDefault="00540D53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osobistym, o którym mowa w ustawie z 6 sierpnia 2010 r. o dowodach osobistych</w:t>
      </w:r>
    </w:p>
    <w:bookmarkEnd w:id="65"/>
    <w:p w14:paraId="0C089958" w14:textId="78E40938" w:rsidR="00BC7853" w:rsidRDefault="00BC7853" w:rsidP="0025763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0A2D3B1C" w14:textId="2339B8F6" w:rsidR="00461A48" w:rsidRPr="00D1735C" w:rsidRDefault="00461A48" w:rsidP="00907DBF">
      <w:pPr>
        <w:pStyle w:val="Nagwek1"/>
        <w:shd w:val="clear" w:color="auto" w:fill="E6E6E6"/>
        <w:tabs>
          <w:tab w:val="num" w:pos="0"/>
        </w:tabs>
        <w:ind w:left="1418" w:hanging="1418"/>
        <w:jc w:val="both"/>
        <w:rPr>
          <w:rFonts w:ascii="Calibri" w:hAnsi="Calibri" w:cs="Calibri"/>
          <w:sz w:val="24"/>
          <w:szCs w:val="24"/>
          <w:lang w:val="pl-PL"/>
        </w:rPr>
      </w:pPr>
      <w:bookmarkStart w:id="66" w:name="_Toc202436670"/>
      <w:r>
        <w:rPr>
          <w:rFonts w:ascii="Calibri" w:hAnsi="Calibri" w:cs="Calibri"/>
          <w:bCs/>
          <w:i/>
          <w:sz w:val="24"/>
          <w:szCs w:val="24"/>
        </w:rPr>
        <w:lastRenderedPageBreak/>
        <w:t xml:space="preserve">Załącznik Nr </w:t>
      </w:r>
      <w:r w:rsidR="00B14DBE">
        <w:rPr>
          <w:rFonts w:ascii="Calibri" w:hAnsi="Calibri" w:cs="Calibri"/>
          <w:bCs/>
          <w:i/>
          <w:sz w:val="24"/>
          <w:szCs w:val="24"/>
        </w:rPr>
        <w:t>9</w:t>
      </w:r>
      <w:r>
        <w:rPr>
          <w:rFonts w:ascii="Calibri" w:hAnsi="Calibri" w:cs="Calibri"/>
          <w:bCs/>
          <w:i/>
          <w:sz w:val="24"/>
          <w:szCs w:val="24"/>
          <w:lang w:val="pl-PL"/>
        </w:rPr>
        <w:t xml:space="preserve"> do </w:t>
      </w:r>
      <w:r w:rsidR="00907DBF" w:rsidRPr="00907DBF">
        <w:rPr>
          <w:rFonts w:ascii="Calibri" w:hAnsi="Calibri" w:cs="Calibri"/>
          <w:bCs/>
          <w:i/>
          <w:sz w:val="24"/>
          <w:szCs w:val="24"/>
          <w:lang w:val="pl-PL"/>
        </w:rPr>
        <w:t>ZAPYTANIA OFERTOWEGO</w:t>
      </w:r>
      <w:r>
        <w:rPr>
          <w:rFonts w:ascii="Calibri" w:hAnsi="Calibri" w:cs="Calibri"/>
          <w:bCs/>
          <w:i/>
          <w:sz w:val="24"/>
          <w:szCs w:val="24"/>
        </w:rPr>
        <w:tab/>
      </w:r>
      <w:bookmarkStart w:id="67" w:name="_Toc451861071"/>
      <w:bookmarkStart w:id="68" w:name="_Hlk71032676"/>
      <w:r w:rsidRPr="0070157A">
        <w:rPr>
          <w:rFonts w:ascii="Calibri" w:hAnsi="Calibri" w:cs="Calibri"/>
          <w:i/>
          <w:color w:val="000000"/>
          <w:sz w:val="24"/>
          <w:szCs w:val="22"/>
        </w:rPr>
        <w:t>Wykaz wykonanych w ciągu ostatnich pięciu lat robót budowlanych</w:t>
      </w:r>
      <w:bookmarkEnd w:id="67"/>
      <w:r w:rsidR="00D1735C">
        <w:rPr>
          <w:rFonts w:ascii="Calibri" w:hAnsi="Calibri" w:cs="Calibri"/>
          <w:bCs/>
          <w:i/>
          <w:iCs/>
          <w:smallCaps/>
          <w:sz w:val="28"/>
          <w:szCs w:val="24"/>
          <w:lang w:val="pl-PL"/>
        </w:rPr>
        <w:t>.</w:t>
      </w:r>
      <w:bookmarkEnd w:id="68"/>
      <w:bookmarkEnd w:id="66"/>
    </w:p>
    <w:p w14:paraId="04414D75" w14:textId="77777777" w:rsidR="00461A48" w:rsidRPr="00690B3A" w:rsidRDefault="00461A48" w:rsidP="00257632">
      <w:pPr>
        <w:pStyle w:val="Stopka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14:paraId="58454264" w14:textId="3FFD1826" w:rsidR="00461A48" w:rsidRPr="00A20BB3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A20BB3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DC7EB4">
        <w:rPr>
          <w:rFonts w:ascii="Calibri" w:hAnsi="Calibri" w:cs="Calibri"/>
          <w:color w:val="000000" w:themeColor="text1"/>
          <w:szCs w:val="24"/>
          <w:lang w:val="pl-PL"/>
        </w:rPr>
        <w:t>53</w:t>
      </w:r>
      <w:r w:rsidRPr="00A20BB3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FD13C1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p w14:paraId="3B2A5DF0" w14:textId="77777777" w:rsidR="00965A61" w:rsidRPr="004D1479" w:rsidRDefault="00965A61" w:rsidP="00907DBF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Nazwa i adres Wykonawcy</w:t>
      </w:r>
    </w:p>
    <w:p w14:paraId="63629707" w14:textId="77777777" w:rsidR="00965A61" w:rsidRPr="004D1479" w:rsidRDefault="00965A61" w:rsidP="00965A6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p w14:paraId="5848D563" w14:textId="77777777" w:rsidR="00965A61" w:rsidRPr="004D1479" w:rsidRDefault="00965A61" w:rsidP="00965A6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p w14:paraId="7D2F1BBD" w14:textId="77777777" w:rsidR="00965A61" w:rsidRPr="004D1479" w:rsidRDefault="00965A61" w:rsidP="00965A61">
      <w:pPr>
        <w:suppressAutoHyphens/>
        <w:spacing w:before="100" w:beforeAutospacing="1" w:after="100" w:afterAutospacing="1"/>
        <w:jc w:val="right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147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…………………………………………</w:t>
      </w:r>
    </w:p>
    <w:p w14:paraId="7FB87C71" w14:textId="77777777" w:rsidR="00410A57" w:rsidRPr="00410A57" w:rsidRDefault="00410A57" w:rsidP="00410A57">
      <w:pPr>
        <w:suppressAutoHyphens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410A57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WYKAZ WYKONANYCH ROBÓT BUDOWLANYCH</w:t>
      </w:r>
    </w:p>
    <w:p w14:paraId="654EA45D" w14:textId="777D9F15" w:rsidR="00410A57" w:rsidRPr="00410A57" w:rsidRDefault="00410A57" w:rsidP="00FB6F79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bookmarkStart w:id="69" w:name="_Hlk70589031"/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Przystępując </w:t>
      </w:r>
      <w:r w:rsidR="00770752" w:rsidRPr="00770752">
        <w:rPr>
          <w:rFonts w:asciiTheme="minorHAnsi" w:hAnsiTheme="minorHAnsi" w:cstheme="minorHAnsi"/>
          <w:bCs/>
          <w:sz w:val="22"/>
          <w:szCs w:val="22"/>
          <w:lang w:eastAsia="ar-SA"/>
        </w:rPr>
        <w:t>do postępowania w sprawie zamówienia prowadzonego w trybie zapytania ofertowego pn</w:t>
      </w:r>
      <w:r w:rsidR="00770752">
        <w:rPr>
          <w:rFonts w:asciiTheme="minorHAnsi" w:hAnsiTheme="minorHAnsi" w:cstheme="minorHAnsi"/>
          <w:bCs/>
          <w:sz w:val="22"/>
          <w:szCs w:val="22"/>
          <w:lang w:eastAsia="ar-SA"/>
        </w:rPr>
        <w:t>.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501E0E" w:rsidRPr="00501E0E">
        <w:rPr>
          <w:rFonts w:asciiTheme="minorHAnsi" w:hAnsiTheme="minorHAnsi" w:cstheme="minorHAnsi"/>
          <w:bCs/>
          <w:sz w:val="22"/>
          <w:szCs w:val="22"/>
          <w:lang w:eastAsia="ar-SA"/>
        </w:rPr>
        <w:t>„</w:t>
      </w:r>
      <w:r w:rsidR="00DC7EB4" w:rsidRPr="00DC7EB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BUDOWA STACJI UZDATNIANIA WODY I SIECI WODOCIĄGOWEJ W MIEJSCOWOŚCI SIEKIERCZYNA GMINA CIĘŻKOWICE</w:t>
      </w:r>
      <w:r w:rsidR="00501E0E" w:rsidRPr="00501E0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  <w:r w:rsidR="008716F0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530B38A7" w14:textId="77777777" w:rsidR="00965A61" w:rsidRDefault="00410A57" w:rsidP="00410A5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Ja niżej podpisany </w:t>
      </w:r>
    </w:p>
    <w:p w14:paraId="15045F0D" w14:textId="4B1EF6E3" w:rsidR="00410A57" w:rsidRPr="00410A57" w:rsidRDefault="00410A57" w:rsidP="00410A5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="006E3BC8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</w:t>
      </w:r>
    </w:p>
    <w:p w14:paraId="4F654080" w14:textId="77777777" w:rsidR="006E3BC8" w:rsidRDefault="00410A57" w:rsidP="00410A5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działając w imieniu i na rzecz </w:t>
      </w:r>
    </w:p>
    <w:p w14:paraId="63BF3256" w14:textId="58FC1562" w:rsidR="00410A57" w:rsidRPr="00410A57" w:rsidRDefault="00410A57" w:rsidP="00410A5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</w:t>
      </w:r>
      <w:r w:rsidR="006E3BC8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</w:t>
      </w:r>
      <w:bookmarkEnd w:id="69"/>
    </w:p>
    <w:p w14:paraId="38FB0B6C" w14:textId="62DB5DD0" w:rsidR="00410A57" w:rsidRPr="00410A57" w:rsidRDefault="00410A57" w:rsidP="00410A5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="009B6F85">
        <w:rPr>
          <w:rFonts w:asciiTheme="minorHAnsi" w:hAnsiTheme="minorHAnsi" w:cstheme="minorHAnsi"/>
          <w:bCs/>
          <w:sz w:val="22"/>
          <w:szCs w:val="22"/>
          <w:lang w:eastAsia="ar-SA"/>
        </w:rPr>
        <w:t>roboty</w:t>
      </w:r>
    </w:p>
    <w:p w14:paraId="3588D56D" w14:textId="77777777" w:rsidR="00461A48" w:rsidRDefault="00461A48" w:rsidP="00257632">
      <w:pPr>
        <w:rPr>
          <w:rFonts w:ascii="Calibri" w:hAnsi="Calibri" w:cs="Calibri"/>
          <w:bCs/>
          <w:sz w:val="22"/>
          <w:szCs w:val="22"/>
        </w:rPr>
      </w:pPr>
    </w:p>
    <w:tbl>
      <w:tblPr>
        <w:tblW w:w="96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442"/>
        <w:gridCol w:w="1395"/>
        <w:gridCol w:w="1283"/>
        <w:gridCol w:w="1284"/>
        <w:gridCol w:w="1596"/>
        <w:gridCol w:w="2100"/>
      </w:tblGrid>
      <w:tr w:rsidR="00461A48" w14:paraId="09A9D4CA" w14:textId="77777777" w:rsidTr="00257632">
        <w:trPr>
          <w:cantSplit/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70874B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41033A23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DA2E27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Rodzaj robót</w:t>
            </w:r>
          </w:p>
          <w:p w14:paraId="5429550D" w14:textId="15528A21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(z uwzględnieniem wykazania realizacji określonego w </w:t>
            </w:r>
            <w:r w:rsidR="008B2617">
              <w:rPr>
                <w:rFonts w:ascii="Calibri" w:hAnsi="Calibri" w:cs="Calibri"/>
                <w:b/>
                <w:i/>
                <w:sz w:val="16"/>
                <w:szCs w:val="16"/>
              </w:rPr>
              <w:t>zapytaniu ofertowym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zakresu prac)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B0A71E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Całkowita</w:t>
            </w:r>
          </w:p>
          <w:p w14:paraId="24080A1C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wartość brutto</w:t>
            </w:r>
          </w:p>
          <w:p w14:paraId="63789056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roboty budowlanej</w:t>
            </w:r>
          </w:p>
          <w:p w14:paraId="23462DFA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565E9787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w PLN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7E95E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Termin realizacji 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2CF06E07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1EB9C2D5" w14:textId="77777777" w:rsidR="00461A48" w:rsidRDefault="00461A48" w:rsidP="00257632">
            <w:pPr>
              <w:pStyle w:val="Tekstprzypisudolnego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  <w:lang w:val="pl-PL"/>
              </w:rPr>
              <w:t xml:space="preserve">Miejsce realizacji </w:t>
            </w:r>
          </w:p>
          <w:p w14:paraId="5774395F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nil"/>
            </w:tcBorders>
          </w:tcPr>
          <w:p w14:paraId="20C9E31B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7C1A445E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16BDC7E2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Rodzaj dokumentu/dowodu potwierdzającego jakość wykonanych robót</w:t>
            </w:r>
          </w:p>
        </w:tc>
      </w:tr>
      <w:tr w:rsidR="00461A48" w14:paraId="66B316E6" w14:textId="77777777" w:rsidTr="00257632">
        <w:trPr>
          <w:cantSplit/>
          <w:trHeight w:val="422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5354F8E3" w14:textId="77777777" w:rsidR="00461A48" w:rsidRDefault="00461A48" w:rsidP="00257632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nil"/>
            </w:tcBorders>
            <w:vAlign w:val="center"/>
          </w:tcPr>
          <w:p w14:paraId="7DDCFC72" w14:textId="77777777" w:rsidR="00461A48" w:rsidRDefault="00461A48" w:rsidP="00257632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nil"/>
              <w:right w:val="nil"/>
            </w:tcBorders>
            <w:vAlign w:val="center"/>
          </w:tcPr>
          <w:p w14:paraId="21CD9568" w14:textId="77777777" w:rsidR="00461A48" w:rsidRDefault="00461A48" w:rsidP="00257632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</w:tcBorders>
            <w:vAlign w:val="center"/>
          </w:tcPr>
          <w:p w14:paraId="66E97126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Data</w:t>
            </w:r>
          </w:p>
          <w:p w14:paraId="24A6ABC1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rozpoczęcia</w:t>
            </w:r>
          </w:p>
        </w:tc>
        <w:tc>
          <w:tcPr>
            <w:tcW w:w="1284" w:type="dxa"/>
            <w:tcBorders>
              <w:top w:val="nil"/>
              <w:right w:val="single" w:sz="4" w:space="0" w:color="auto"/>
            </w:tcBorders>
            <w:vAlign w:val="center"/>
          </w:tcPr>
          <w:p w14:paraId="2917C2A3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Data</w:t>
            </w:r>
          </w:p>
          <w:p w14:paraId="0F92B18C" w14:textId="77777777" w:rsidR="00461A48" w:rsidRDefault="00461A48" w:rsidP="0025763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zakończenia</w:t>
            </w:r>
          </w:p>
        </w:tc>
        <w:tc>
          <w:tcPr>
            <w:tcW w:w="1596" w:type="dxa"/>
            <w:vMerge/>
          </w:tcPr>
          <w:p w14:paraId="09B20288" w14:textId="77777777" w:rsidR="00461A48" w:rsidRDefault="00461A48" w:rsidP="00257632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</w:tcPr>
          <w:p w14:paraId="0D17D781" w14:textId="77777777" w:rsidR="00461A48" w:rsidRDefault="00461A48" w:rsidP="00257632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461A48" w14:paraId="6734107F" w14:textId="77777777" w:rsidTr="00257632">
        <w:trPr>
          <w:trHeight w:val="677"/>
        </w:trPr>
        <w:tc>
          <w:tcPr>
            <w:tcW w:w="564" w:type="dxa"/>
          </w:tcPr>
          <w:p w14:paraId="7F8267BE" w14:textId="77777777" w:rsidR="00461A48" w:rsidRDefault="00461A48" w:rsidP="00491920">
            <w:pPr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8D2DD55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95" w:type="dxa"/>
          </w:tcPr>
          <w:p w14:paraId="5C81E2B7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7DE36257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right w:val="single" w:sz="4" w:space="0" w:color="auto"/>
            </w:tcBorders>
          </w:tcPr>
          <w:p w14:paraId="174097F9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right w:val="single" w:sz="4" w:space="0" w:color="auto"/>
            </w:tcBorders>
          </w:tcPr>
          <w:p w14:paraId="2412E262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828D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1A48" w14:paraId="541F9625" w14:textId="77777777" w:rsidTr="00257632">
        <w:trPr>
          <w:trHeight w:val="541"/>
        </w:trPr>
        <w:tc>
          <w:tcPr>
            <w:tcW w:w="564" w:type="dxa"/>
          </w:tcPr>
          <w:p w14:paraId="5369B798" w14:textId="77777777" w:rsidR="00461A48" w:rsidRDefault="00461A48" w:rsidP="00491920">
            <w:pPr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9B52BCC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95" w:type="dxa"/>
          </w:tcPr>
          <w:p w14:paraId="565DE1F6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6AB284B0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5D994A79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5CCAEB6E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14:paraId="6FB6D53E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1A48" w14:paraId="31B2B2EB" w14:textId="77777777" w:rsidTr="00257632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F590" w14:textId="77777777" w:rsidR="00461A48" w:rsidRDefault="00461A48" w:rsidP="00491920">
            <w:pPr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7345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15BA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5D8E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FA63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6DB9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302B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1A48" w14:paraId="1A45E4AF" w14:textId="77777777" w:rsidTr="00257632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BE49" w14:textId="77777777" w:rsidR="00461A48" w:rsidRDefault="00461A48" w:rsidP="00491920">
            <w:pPr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EB2FC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5DCB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EBF7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5DEA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A529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F6DA" w14:textId="77777777" w:rsidR="00461A48" w:rsidRDefault="00461A48" w:rsidP="00257632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662DF1A" w14:textId="77777777" w:rsidR="00461A48" w:rsidRDefault="00461A48" w:rsidP="00257632">
      <w:pPr>
        <w:spacing w:before="100" w:beforeAutospacing="1" w:after="120"/>
        <w:jc w:val="both"/>
        <w:rPr>
          <w:rFonts w:ascii="Calibri" w:hAnsi="Calibri" w:cs="Calibri"/>
          <w:b/>
          <w:sz w:val="24"/>
          <w:szCs w:val="24"/>
        </w:rPr>
      </w:pPr>
    </w:p>
    <w:p w14:paraId="1A158D8A" w14:textId="60E17DF7" w:rsidR="00461A48" w:rsidRDefault="00461A48" w:rsidP="00257632">
      <w:pPr>
        <w:spacing w:before="100" w:beforeAutospacing="1"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niniejszego wykazu dołączono </w:t>
      </w:r>
      <w:r w:rsidR="00651A46">
        <w:rPr>
          <w:rFonts w:ascii="Calibri" w:hAnsi="Calibri" w:cs="Calibri"/>
          <w:b/>
          <w:sz w:val="22"/>
          <w:szCs w:val="22"/>
        </w:rPr>
        <w:t>dowody</w:t>
      </w:r>
      <w:r>
        <w:rPr>
          <w:rFonts w:ascii="Calibri" w:hAnsi="Calibri" w:cs="Calibri"/>
          <w:b/>
          <w:sz w:val="22"/>
          <w:szCs w:val="22"/>
        </w:rPr>
        <w:t xml:space="preserve"> potwierdzające, że wyżej wymienione roboty budowlane zostały wykonane należycie (referencje itp.)</w:t>
      </w:r>
    </w:p>
    <w:p w14:paraId="47E3973D" w14:textId="59CD3AEC" w:rsidR="00461A48" w:rsidRDefault="00461A48" w:rsidP="00257632">
      <w:pPr>
        <w:ind w:right="-993"/>
        <w:jc w:val="both"/>
        <w:rPr>
          <w:rFonts w:ascii="Calibri" w:hAnsi="Calibri" w:cs="Calibri"/>
          <w:sz w:val="24"/>
          <w:szCs w:val="24"/>
        </w:rPr>
      </w:pPr>
    </w:p>
    <w:p w14:paraId="315A6646" w14:textId="77777777" w:rsidR="006E3BC8" w:rsidRDefault="006E3BC8" w:rsidP="00257632">
      <w:pPr>
        <w:ind w:right="-993"/>
        <w:jc w:val="both"/>
        <w:rPr>
          <w:rFonts w:ascii="Calibri" w:hAnsi="Calibri" w:cs="Calibri"/>
          <w:sz w:val="24"/>
          <w:szCs w:val="24"/>
        </w:rPr>
      </w:pPr>
    </w:p>
    <w:p w14:paraId="38930786" w14:textId="77777777" w:rsidR="00461A48" w:rsidRDefault="00461A48" w:rsidP="00257632">
      <w:pPr>
        <w:ind w:righ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......................., dn. _ _ . _ _ . _ _ _ 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...................................................</w:t>
      </w:r>
    </w:p>
    <w:p w14:paraId="7B947BEA" w14:textId="3F15BAB5" w:rsidR="00461A48" w:rsidRDefault="00461A48" w:rsidP="00257632">
      <w:pPr>
        <w:ind w:left="5400" w:right="70"/>
        <w:jc w:val="center"/>
        <w:rPr>
          <w:rFonts w:ascii="Calibri" w:hAnsi="Calibri" w:cs="Calibri"/>
          <w:sz w:val="16"/>
          <w:szCs w:val="22"/>
        </w:rPr>
      </w:pPr>
      <w:r>
        <w:rPr>
          <w:rFonts w:ascii="Calibri" w:hAnsi="Calibri" w:cs="Calibri"/>
          <w:sz w:val="16"/>
          <w:szCs w:val="22"/>
        </w:rPr>
        <w:t xml:space="preserve">Podpis osób uprawnionych do składania oświadczeń woli w imieniu Wykonawcy </w:t>
      </w:r>
    </w:p>
    <w:p w14:paraId="0A62B0DA" w14:textId="77777777" w:rsidR="00461A48" w:rsidRDefault="00461A48" w:rsidP="00257632">
      <w:pPr>
        <w:ind w:left="5400" w:right="70"/>
        <w:jc w:val="center"/>
        <w:rPr>
          <w:rFonts w:ascii="Calibri" w:hAnsi="Calibri" w:cs="Calibri"/>
          <w:sz w:val="16"/>
          <w:szCs w:val="22"/>
        </w:rPr>
      </w:pPr>
    </w:p>
    <w:p w14:paraId="072763F4" w14:textId="77777777" w:rsidR="00461A48" w:rsidRDefault="00461A48" w:rsidP="00257632">
      <w:pPr>
        <w:ind w:left="5400" w:right="70"/>
        <w:jc w:val="center"/>
        <w:rPr>
          <w:rFonts w:ascii="Calibri" w:hAnsi="Calibri" w:cs="Calibri"/>
          <w:sz w:val="16"/>
          <w:szCs w:val="22"/>
        </w:rPr>
      </w:pPr>
    </w:p>
    <w:p w14:paraId="299561AD" w14:textId="77777777" w:rsidR="00ED030E" w:rsidRDefault="00ED030E" w:rsidP="00ED030E">
      <w:pPr>
        <w:rPr>
          <w:rFonts w:asciiTheme="minorHAnsi" w:hAnsiTheme="minorHAnsi" w:cstheme="minorHAnsi"/>
          <w:bCs/>
          <w:i/>
          <w:sz w:val="22"/>
          <w:szCs w:val="22"/>
        </w:rPr>
      </w:pPr>
    </w:p>
    <w:p w14:paraId="62D1057C" w14:textId="77777777" w:rsidR="00ED030E" w:rsidRPr="001326BF" w:rsidRDefault="00ED030E" w:rsidP="00ED030E">
      <w:pPr>
        <w:rPr>
          <w:rFonts w:asciiTheme="minorHAnsi" w:hAnsiTheme="minorHAnsi" w:cstheme="minorHAnsi"/>
          <w:bCs/>
          <w:i/>
          <w:sz w:val="18"/>
          <w:szCs w:val="18"/>
        </w:rPr>
      </w:pPr>
      <w:bookmarkStart w:id="70" w:name="_Hlk70589163"/>
      <w:r w:rsidRPr="001326BF">
        <w:rPr>
          <w:rFonts w:asciiTheme="minorHAnsi" w:hAnsiTheme="minorHAnsi" w:cstheme="minorHAnsi"/>
          <w:bCs/>
          <w:i/>
          <w:sz w:val="18"/>
          <w:szCs w:val="18"/>
        </w:rPr>
        <w:t>Dokument może być przekazany:</w:t>
      </w:r>
      <w:r w:rsidRPr="001326BF">
        <w:rPr>
          <w:rFonts w:asciiTheme="minorHAnsi" w:hAnsiTheme="minorHAnsi" w:cstheme="minorHAnsi"/>
          <w:bCs/>
          <w:i/>
          <w:sz w:val="18"/>
          <w:szCs w:val="18"/>
        </w:rPr>
        <w:tab/>
      </w:r>
    </w:p>
    <w:p w14:paraId="07CC4582" w14:textId="77777777" w:rsidR="00ED030E" w:rsidRPr="001326BF" w:rsidRDefault="00ED030E" w:rsidP="00F07D0C">
      <w:pPr>
        <w:numPr>
          <w:ilvl w:val="0"/>
          <w:numId w:val="58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</w:rPr>
        <w:t>w formie elektronicznej opatrzonej kwalifikowanym podpisem elektronicznym przez wykonawcę</w:t>
      </w:r>
    </w:p>
    <w:p w14:paraId="42934F70" w14:textId="77777777" w:rsidR="00ED030E" w:rsidRPr="001326BF" w:rsidRDefault="00ED030E" w:rsidP="00F07D0C">
      <w:pPr>
        <w:numPr>
          <w:ilvl w:val="0"/>
          <w:numId w:val="58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</w:rPr>
        <w:t>w postaci elektronicznej opatrzonej:</w:t>
      </w:r>
    </w:p>
    <w:p w14:paraId="285B52E8" w14:textId="77777777" w:rsidR="00ED030E" w:rsidRPr="001326BF" w:rsidRDefault="00ED030E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zaufanym, o którym mowa w  ustawie z 17 lutego 2005 r. o informatyzacji działalności podmiotów realizujących zadania publiczne,</w:t>
      </w:r>
    </w:p>
    <w:p w14:paraId="5288523E" w14:textId="77777777" w:rsidR="00ED030E" w:rsidRPr="001326BF" w:rsidRDefault="00ED030E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1326BF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osobistym, o którym mowa w ustawie z 6 sierpnia 2010 r. o dowodach osobistych</w:t>
      </w:r>
    </w:p>
    <w:bookmarkEnd w:id="70"/>
    <w:p w14:paraId="0D32496E" w14:textId="77777777" w:rsidR="00461A48" w:rsidRDefault="00461A48" w:rsidP="00257632">
      <w:pPr>
        <w:ind w:left="5400" w:right="70"/>
        <w:jc w:val="center"/>
        <w:rPr>
          <w:rFonts w:ascii="Calibri" w:hAnsi="Calibri" w:cs="Calibri"/>
          <w:sz w:val="16"/>
          <w:szCs w:val="22"/>
        </w:rPr>
      </w:pPr>
    </w:p>
    <w:p w14:paraId="5D37C6DE" w14:textId="77777777" w:rsidR="00461A48" w:rsidRDefault="00461A48" w:rsidP="00257632">
      <w:pPr>
        <w:ind w:left="5400" w:right="70"/>
        <w:jc w:val="center"/>
        <w:rPr>
          <w:rFonts w:ascii="Calibri" w:hAnsi="Calibri" w:cs="Calibri"/>
          <w:i/>
          <w:sz w:val="16"/>
          <w:szCs w:val="22"/>
        </w:rPr>
      </w:pPr>
      <w:r>
        <w:rPr>
          <w:rFonts w:ascii="Calibri" w:hAnsi="Calibri" w:cs="Calibri"/>
          <w:i/>
          <w:sz w:val="16"/>
          <w:szCs w:val="22"/>
        </w:rPr>
        <w:br w:type="page"/>
      </w:r>
    </w:p>
    <w:p w14:paraId="3FD51E8C" w14:textId="003AE232" w:rsidR="00461A48" w:rsidRPr="00D1735C" w:rsidRDefault="00461A48" w:rsidP="00907DBF">
      <w:pPr>
        <w:pStyle w:val="Nagwek1"/>
        <w:shd w:val="clear" w:color="auto" w:fill="E6E6E6"/>
        <w:ind w:left="1418" w:hanging="1418"/>
        <w:jc w:val="both"/>
        <w:rPr>
          <w:rFonts w:ascii="Calibri" w:hAnsi="Calibri" w:cs="Calibri"/>
          <w:sz w:val="24"/>
          <w:szCs w:val="24"/>
          <w:lang w:val="pl-PL"/>
        </w:rPr>
      </w:pPr>
      <w:bookmarkStart w:id="71" w:name="_Toc325105790"/>
      <w:bookmarkStart w:id="72" w:name="_Toc202436671"/>
      <w:r>
        <w:rPr>
          <w:rFonts w:ascii="Calibri" w:hAnsi="Calibri" w:cs="Calibri"/>
          <w:bCs/>
          <w:i/>
          <w:sz w:val="24"/>
          <w:szCs w:val="24"/>
        </w:rPr>
        <w:lastRenderedPageBreak/>
        <w:t xml:space="preserve">Załącznik Nr </w:t>
      </w:r>
      <w:r w:rsidR="00B14DBE">
        <w:rPr>
          <w:rFonts w:ascii="Calibri" w:hAnsi="Calibri" w:cs="Calibri"/>
          <w:bCs/>
          <w:i/>
          <w:sz w:val="24"/>
          <w:szCs w:val="24"/>
          <w:lang w:val="pl-PL"/>
        </w:rPr>
        <w:t>10</w:t>
      </w:r>
      <w:r>
        <w:rPr>
          <w:rFonts w:ascii="Calibri" w:hAnsi="Calibri" w:cs="Calibri"/>
          <w:bCs/>
          <w:i/>
          <w:sz w:val="24"/>
          <w:szCs w:val="24"/>
          <w:lang w:val="pl-PL"/>
        </w:rPr>
        <w:t xml:space="preserve"> do </w:t>
      </w:r>
      <w:r w:rsidR="00907DBF" w:rsidRPr="00907DBF">
        <w:rPr>
          <w:rFonts w:ascii="Calibri" w:hAnsi="Calibri" w:cs="Calibri"/>
          <w:bCs/>
          <w:i/>
          <w:sz w:val="24"/>
          <w:szCs w:val="24"/>
          <w:lang w:val="pl-PL"/>
        </w:rPr>
        <w:t>ZAPYTANIA OFERTOWEGO</w:t>
      </w:r>
      <w:r w:rsidR="00EF78CD">
        <w:rPr>
          <w:rFonts w:ascii="Calibri" w:hAnsi="Calibri" w:cs="Calibri"/>
          <w:bCs/>
          <w:i/>
          <w:sz w:val="24"/>
          <w:szCs w:val="24"/>
        </w:rPr>
        <w:tab/>
      </w:r>
      <w:r w:rsidRPr="00D1735C">
        <w:rPr>
          <w:rFonts w:ascii="Calibri" w:hAnsi="Calibri" w:cs="Calibri"/>
          <w:bCs/>
          <w:i/>
          <w:iCs/>
          <w:sz w:val="24"/>
          <w:szCs w:val="24"/>
        </w:rPr>
        <w:t xml:space="preserve">Wykaz osób </w:t>
      </w:r>
      <w:r w:rsidR="006E3BC8" w:rsidRPr="00D1735C">
        <w:rPr>
          <w:rFonts w:ascii="Calibri" w:hAnsi="Calibri" w:cs="Calibri"/>
          <w:bCs/>
          <w:i/>
          <w:iCs/>
          <w:sz w:val="24"/>
          <w:szCs w:val="24"/>
          <w:lang w:val="pl-PL"/>
        </w:rPr>
        <w:t xml:space="preserve">skierowanych przez Wykonawcę do realizacji </w:t>
      </w:r>
      <w:r w:rsidRPr="00D1735C">
        <w:rPr>
          <w:rFonts w:ascii="Calibri" w:hAnsi="Calibri" w:cs="Calibri"/>
          <w:bCs/>
          <w:i/>
          <w:iCs/>
          <w:sz w:val="24"/>
          <w:szCs w:val="24"/>
        </w:rPr>
        <w:t xml:space="preserve"> zamówienia</w:t>
      </w:r>
      <w:bookmarkEnd w:id="71"/>
      <w:r w:rsidR="00D1735C">
        <w:rPr>
          <w:rFonts w:ascii="Calibri" w:hAnsi="Calibri" w:cs="Calibri"/>
          <w:bCs/>
          <w:i/>
          <w:iCs/>
          <w:smallCaps/>
          <w:sz w:val="24"/>
          <w:szCs w:val="24"/>
          <w:lang w:val="pl-PL"/>
        </w:rPr>
        <w:t>.</w:t>
      </w:r>
      <w:bookmarkEnd w:id="72"/>
    </w:p>
    <w:p w14:paraId="6E01A9E9" w14:textId="77777777" w:rsidR="00461A48" w:rsidRDefault="00461A48" w:rsidP="00257632">
      <w:pPr>
        <w:rPr>
          <w:rFonts w:ascii="Calibri" w:hAnsi="Calibri" w:cs="Calibri"/>
          <w:sz w:val="24"/>
          <w:szCs w:val="24"/>
        </w:rPr>
      </w:pPr>
    </w:p>
    <w:p w14:paraId="50E053AB" w14:textId="7F084E79" w:rsidR="00461A48" w:rsidRPr="00A20BB3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A20BB3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DC7EB4">
        <w:rPr>
          <w:rFonts w:ascii="Calibri" w:hAnsi="Calibri" w:cs="Calibri"/>
          <w:color w:val="000000" w:themeColor="text1"/>
          <w:szCs w:val="24"/>
          <w:lang w:val="pl-PL"/>
        </w:rPr>
        <w:t>53</w:t>
      </w:r>
      <w:r w:rsidRPr="00A20BB3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442BC2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p w14:paraId="38DA4B6B" w14:textId="77777777" w:rsidR="00461A48" w:rsidRDefault="00461A48" w:rsidP="00257632">
      <w:pPr>
        <w:rPr>
          <w:rFonts w:ascii="Calibri" w:hAnsi="Calibri" w:cs="Calibri"/>
          <w:sz w:val="24"/>
          <w:szCs w:val="24"/>
        </w:rPr>
      </w:pPr>
    </w:p>
    <w:p w14:paraId="298C20F6" w14:textId="77777777" w:rsidR="00461A48" w:rsidRDefault="00461A48" w:rsidP="00257632">
      <w:pPr>
        <w:pStyle w:val="Tekstpodstawowy2"/>
        <w:jc w:val="both"/>
        <w:rPr>
          <w:rFonts w:ascii="Calibri" w:hAnsi="Calibri" w:cs="Calibri"/>
          <w:sz w:val="22"/>
          <w:szCs w:val="22"/>
          <w:lang w:val="pl-PL"/>
        </w:rPr>
      </w:pPr>
      <w:bookmarkStart w:id="73" w:name="_Hlk41477140"/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r>
        <w:rPr>
          <w:rFonts w:ascii="Calibri" w:hAnsi="Calibri" w:cs="Calibri"/>
          <w:b w:val="0"/>
          <w:sz w:val="24"/>
          <w:szCs w:val="24"/>
        </w:rPr>
        <w:tab/>
      </w:r>
      <w:bookmarkStart w:id="74" w:name="_Hlk41468630"/>
      <w:r>
        <w:rPr>
          <w:rFonts w:ascii="Calibri" w:hAnsi="Calibri" w:cs="Calibri"/>
          <w:sz w:val="22"/>
          <w:szCs w:val="22"/>
          <w:lang w:val="pl-PL"/>
        </w:rPr>
        <w:t>Nazwa i adres Wykonawcy</w:t>
      </w:r>
    </w:p>
    <w:p w14:paraId="7FD95614" w14:textId="77777777" w:rsidR="00461A48" w:rsidRDefault="00461A48" w:rsidP="00257632">
      <w:pPr>
        <w:pStyle w:val="Tekstpodstawowy2"/>
        <w:ind w:left="4956"/>
        <w:jc w:val="both"/>
        <w:rPr>
          <w:rFonts w:ascii="Calibri" w:hAnsi="Calibri" w:cs="Calibri"/>
          <w:b w:val="0"/>
          <w:sz w:val="22"/>
          <w:szCs w:val="22"/>
        </w:rPr>
      </w:pPr>
    </w:p>
    <w:p w14:paraId="4FC83FDD" w14:textId="77777777" w:rsidR="00461A48" w:rsidRDefault="00461A48" w:rsidP="00257632">
      <w:pPr>
        <w:pStyle w:val="Tekstpodstawowy2"/>
        <w:ind w:left="4956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>
        <w:rPr>
          <w:rFonts w:ascii="Calibri" w:hAnsi="Calibri" w:cs="Calibri"/>
          <w:b w:val="0"/>
          <w:sz w:val="22"/>
          <w:szCs w:val="22"/>
          <w:lang w:val="pl-PL"/>
        </w:rPr>
        <w:t>…………………………………………</w:t>
      </w:r>
    </w:p>
    <w:p w14:paraId="5046F234" w14:textId="77777777" w:rsidR="00461A48" w:rsidRDefault="00461A48" w:rsidP="00257632">
      <w:pPr>
        <w:pStyle w:val="Tekstpodstawowy2"/>
        <w:ind w:left="4956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>
        <w:rPr>
          <w:rFonts w:ascii="Calibri" w:hAnsi="Calibri" w:cs="Calibri"/>
          <w:b w:val="0"/>
          <w:sz w:val="22"/>
          <w:szCs w:val="22"/>
          <w:lang w:val="pl-PL"/>
        </w:rPr>
        <w:t>…………………………………………</w:t>
      </w:r>
    </w:p>
    <w:p w14:paraId="4CC68477" w14:textId="77777777" w:rsidR="00461A48" w:rsidRDefault="00461A48" w:rsidP="00257632">
      <w:pPr>
        <w:pStyle w:val="Tekstpodstawowy2"/>
        <w:ind w:left="4956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>
        <w:rPr>
          <w:rFonts w:ascii="Calibri" w:hAnsi="Calibri" w:cs="Calibri"/>
          <w:b w:val="0"/>
          <w:sz w:val="22"/>
          <w:szCs w:val="22"/>
          <w:lang w:val="pl-PL"/>
        </w:rPr>
        <w:t>…………………………………………</w:t>
      </w:r>
    </w:p>
    <w:bookmarkEnd w:id="73"/>
    <w:bookmarkEnd w:id="74"/>
    <w:p w14:paraId="77C45873" w14:textId="33520F04" w:rsidR="002622FA" w:rsidRPr="00410A57" w:rsidRDefault="002622FA" w:rsidP="005F6620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Przystępując </w:t>
      </w:r>
      <w:bookmarkStart w:id="75" w:name="_Hlk194405914"/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do postępowania w sprawie zamówienia prowadzonego w trybie </w:t>
      </w:r>
      <w:r w:rsidR="00330AB8">
        <w:rPr>
          <w:rFonts w:asciiTheme="minorHAnsi" w:hAnsiTheme="minorHAnsi" w:cstheme="minorHAnsi"/>
          <w:bCs/>
          <w:sz w:val="22"/>
          <w:szCs w:val="22"/>
          <w:lang w:eastAsia="ar-SA"/>
        </w:rPr>
        <w:t>zapytania ofertowego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C55644">
        <w:rPr>
          <w:rFonts w:asciiTheme="minorHAnsi" w:hAnsiTheme="minorHAnsi" w:cstheme="minorHAnsi"/>
          <w:bCs/>
          <w:sz w:val="22"/>
          <w:szCs w:val="22"/>
          <w:lang w:eastAsia="ar-SA"/>
        </w:rPr>
        <w:t>pn</w:t>
      </w:r>
      <w:bookmarkEnd w:id="75"/>
      <w:r w:rsidR="00C55644">
        <w:rPr>
          <w:rFonts w:asciiTheme="minorHAnsi" w:hAnsiTheme="minorHAnsi" w:cstheme="minorHAnsi"/>
          <w:bCs/>
          <w:sz w:val="22"/>
          <w:szCs w:val="22"/>
          <w:lang w:eastAsia="ar-SA"/>
        </w:rPr>
        <w:t>.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501E0E" w:rsidRPr="00501E0E">
        <w:rPr>
          <w:rFonts w:asciiTheme="minorHAnsi" w:hAnsiTheme="minorHAnsi" w:cstheme="minorHAnsi"/>
          <w:bCs/>
          <w:sz w:val="22"/>
          <w:szCs w:val="22"/>
          <w:lang w:eastAsia="ar-SA"/>
        </w:rPr>
        <w:t>„</w:t>
      </w:r>
      <w:r w:rsidR="00DC7EB4" w:rsidRPr="00DC7EB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BUDOWA STACJI UZDATNIANIA WODY I SIECI WODOCIĄGOWEJ W MIEJSCOWOŚCI SIEKIERCZYNA GMINA CIĘŻKOWICE</w:t>
      </w:r>
      <w:r w:rsidR="00501E0E" w:rsidRPr="00501E0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  <w:r w:rsidR="005F662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</w:t>
      </w:r>
    </w:p>
    <w:p w14:paraId="42821D94" w14:textId="77777777" w:rsidR="002622FA" w:rsidRPr="002622FA" w:rsidRDefault="002622FA" w:rsidP="00187DB3">
      <w:pPr>
        <w:suppressAutoHyphens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Ja niżej podpisany </w:t>
      </w:r>
    </w:p>
    <w:p w14:paraId="14B57C87" w14:textId="77777777" w:rsidR="002622FA" w:rsidRPr="00410A57" w:rsidRDefault="002622FA" w:rsidP="00187DB3">
      <w:pPr>
        <w:suppressAutoHyphens/>
        <w:spacing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Pr="002622FA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</w:t>
      </w:r>
    </w:p>
    <w:p w14:paraId="1176FEA5" w14:textId="77777777" w:rsidR="002622FA" w:rsidRPr="002622FA" w:rsidRDefault="002622FA" w:rsidP="00187DB3">
      <w:pPr>
        <w:suppressAutoHyphens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działając w imieniu i na rzecz </w:t>
      </w:r>
    </w:p>
    <w:p w14:paraId="015F9DF3" w14:textId="1D13AAE1" w:rsidR="00461A48" w:rsidRPr="002622FA" w:rsidRDefault="002622FA" w:rsidP="002622FA">
      <w:pPr>
        <w:rPr>
          <w:rFonts w:ascii="Calibri" w:hAnsi="Calibri" w:cs="Calibri"/>
          <w:bCs/>
          <w:sz w:val="22"/>
          <w:szCs w:val="22"/>
        </w:rPr>
      </w:pP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</w:t>
      </w:r>
      <w:r w:rsidRPr="002622FA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</w:t>
      </w:r>
      <w:r w:rsidRPr="00410A57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</w:t>
      </w:r>
    </w:p>
    <w:p w14:paraId="4C3B1359" w14:textId="168F304A" w:rsidR="00461A48" w:rsidRPr="002622FA" w:rsidRDefault="00461A48" w:rsidP="00257632">
      <w:pPr>
        <w:rPr>
          <w:rFonts w:ascii="Calibri" w:hAnsi="Calibri" w:cs="Calibri"/>
          <w:bCs/>
          <w:sz w:val="22"/>
          <w:szCs w:val="22"/>
        </w:rPr>
      </w:pPr>
    </w:p>
    <w:p w14:paraId="0E3C435A" w14:textId="08620AF5" w:rsidR="002622FA" w:rsidRPr="002622FA" w:rsidRDefault="002622FA" w:rsidP="00257632">
      <w:pPr>
        <w:rPr>
          <w:rFonts w:ascii="Calibri" w:hAnsi="Calibri" w:cs="Calibri"/>
          <w:bCs/>
          <w:sz w:val="22"/>
          <w:szCs w:val="22"/>
        </w:rPr>
      </w:pPr>
      <w:r w:rsidRPr="002622FA">
        <w:rPr>
          <w:rFonts w:ascii="Calibri" w:hAnsi="Calibri" w:cs="Calibri"/>
          <w:bCs/>
          <w:sz w:val="22"/>
          <w:szCs w:val="22"/>
        </w:rPr>
        <w:t>oświadczam, że Wykonawca, którego reprezentuję, skieruje do realizacji zamówienia publicznego następujące osoby:</w:t>
      </w:r>
    </w:p>
    <w:p w14:paraId="01D9EDFE" w14:textId="77777777" w:rsidR="002622FA" w:rsidRDefault="002622FA" w:rsidP="00257632">
      <w:pPr>
        <w:rPr>
          <w:rFonts w:ascii="Calibri" w:hAnsi="Calibri" w:cs="Calibri"/>
          <w:bCs/>
          <w:sz w:val="24"/>
          <w:szCs w:val="24"/>
        </w:rPr>
      </w:pP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061"/>
        <w:gridCol w:w="1911"/>
        <w:gridCol w:w="1825"/>
        <w:gridCol w:w="1482"/>
        <w:gridCol w:w="1482"/>
      </w:tblGrid>
      <w:tr w:rsidR="00B04AD2" w14:paraId="204F8C5B" w14:textId="77777777" w:rsidTr="001C045C">
        <w:trPr>
          <w:tblHeader/>
        </w:trPr>
        <w:tc>
          <w:tcPr>
            <w:tcW w:w="449" w:type="dxa"/>
            <w:vAlign w:val="center"/>
          </w:tcPr>
          <w:p w14:paraId="11620D49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Lp.</w:t>
            </w:r>
          </w:p>
        </w:tc>
        <w:tc>
          <w:tcPr>
            <w:tcW w:w="2061" w:type="dxa"/>
            <w:vAlign w:val="center"/>
          </w:tcPr>
          <w:p w14:paraId="79A46130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Imię i nazwisko</w:t>
            </w:r>
          </w:p>
        </w:tc>
        <w:tc>
          <w:tcPr>
            <w:tcW w:w="1911" w:type="dxa"/>
            <w:vAlign w:val="center"/>
          </w:tcPr>
          <w:p w14:paraId="32316D11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Proponowana funkcja</w:t>
            </w:r>
          </w:p>
          <w:p w14:paraId="2D31FE1E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w realizacji zamówienia</w:t>
            </w:r>
          </w:p>
        </w:tc>
        <w:tc>
          <w:tcPr>
            <w:tcW w:w="1825" w:type="dxa"/>
            <w:vAlign w:val="center"/>
          </w:tcPr>
          <w:p w14:paraId="71EE8FAD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Zakres i okres doświadczenia</w:t>
            </w:r>
          </w:p>
        </w:tc>
        <w:tc>
          <w:tcPr>
            <w:tcW w:w="1482" w:type="dxa"/>
            <w:vAlign w:val="center"/>
          </w:tcPr>
          <w:p w14:paraId="680AC453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Opis posiadanych kwalifikacji zawodowych</w:t>
            </w:r>
          </w:p>
          <w:p w14:paraId="001A9453" w14:textId="22FC63AA" w:rsidR="00B04AD2" w:rsidRDefault="00B04AD2" w:rsidP="00257632">
            <w:pPr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(w tym nr i rodzaj uprawnień)</w:t>
            </w:r>
          </w:p>
        </w:tc>
        <w:tc>
          <w:tcPr>
            <w:tcW w:w="1482" w:type="dxa"/>
            <w:vAlign w:val="center"/>
          </w:tcPr>
          <w:p w14:paraId="4E1F42B9" w14:textId="77777777" w:rsidR="00B04AD2" w:rsidRDefault="00B04AD2" w:rsidP="00257632">
            <w:pPr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Podstawa dysponowania</w:t>
            </w:r>
          </w:p>
        </w:tc>
      </w:tr>
      <w:tr w:rsidR="00B04AD2" w14:paraId="0DD34D21" w14:textId="77777777" w:rsidTr="00AA1EA1">
        <w:tc>
          <w:tcPr>
            <w:tcW w:w="449" w:type="dxa"/>
          </w:tcPr>
          <w:p w14:paraId="4BE0116E" w14:textId="77777777" w:rsidR="00B04AD2" w:rsidRDefault="00B04AD2" w:rsidP="00257632">
            <w:pPr>
              <w:rPr>
                <w:rFonts w:ascii="Calibri" w:hAnsi="Calibri" w:cs="Calibri"/>
              </w:rPr>
            </w:pPr>
          </w:p>
          <w:p w14:paraId="6E099561" w14:textId="77777777" w:rsidR="00B04AD2" w:rsidRDefault="00B04AD2" w:rsidP="00257632">
            <w:pPr>
              <w:rPr>
                <w:rFonts w:ascii="Calibri" w:hAnsi="Calibri" w:cs="Calibri"/>
              </w:rPr>
            </w:pPr>
          </w:p>
        </w:tc>
        <w:tc>
          <w:tcPr>
            <w:tcW w:w="2061" w:type="dxa"/>
          </w:tcPr>
          <w:p w14:paraId="00B4A413" w14:textId="77777777" w:rsidR="00B04AD2" w:rsidRDefault="00B04AD2" w:rsidP="00257632">
            <w:pPr>
              <w:rPr>
                <w:rFonts w:ascii="Calibri" w:hAnsi="Calibri" w:cs="Calibri"/>
              </w:rPr>
            </w:pPr>
          </w:p>
        </w:tc>
        <w:tc>
          <w:tcPr>
            <w:tcW w:w="1911" w:type="dxa"/>
          </w:tcPr>
          <w:p w14:paraId="2D072DDE" w14:textId="77777777" w:rsidR="00B04AD2" w:rsidRDefault="00B04AD2" w:rsidP="00257632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25" w:type="dxa"/>
          </w:tcPr>
          <w:p w14:paraId="077763A3" w14:textId="77777777" w:rsidR="00B04AD2" w:rsidRDefault="00B04AD2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0A3615DC" w14:textId="77777777" w:rsidR="00B04AD2" w:rsidRDefault="00B04AD2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5E1CB186" w14:textId="77777777" w:rsidR="00B04AD2" w:rsidRDefault="00B04AD2" w:rsidP="00257632">
            <w:pPr>
              <w:rPr>
                <w:rFonts w:ascii="Calibri" w:hAnsi="Calibri" w:cs="Calibri"/>
              </w:rPr>
            </w:pPr>
          </w:p>
        </w:tc>
      </w:tr>
      <w:tr w:rsidR="001C045C" w14:paraId="42D75FE8" w14:textId="77777777" w:rsidTr="00AA1EA1">
        <w:tc>
          <w:tcPr>
            <w:tcW w:w="449" w:type="dxa"/>
          </w:tcPr>
          <w:p w14:paraId="71D49441" w14:textId="77777777" w:rsidR="001C045C" w:rsidRDefault="001C045C" w:rsidP="00257632">
            <w:pPr>
              <w:rPr>
                <w:rFonts w:ascii="Calibri" w:hAnsi="Calibri" w:cs="Calibri"/>
              </w:rPr>
            </w:pPr>
          </w:p>
          <w:p w14:paraId="64B4BDF6" w14:textId="6E3B3E5E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2061" w:type="dxa"/>
          </w:tcPr>
          <w:p w14:paraId="04E872B8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911" w:type="dxa"/>
          </w:tcPr>
          <w:p w14:paraId="6485A2FB" w14:textId="77777777" w:rsidR="001C045C" w:rsidRDefault="001C045C" w:rsidP="00257632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25" w:type="dxa"/>
          </w:tcPr>
          <w:p w14:paraId="75CA627A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7030E6B7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1F0FF930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</w:tr>
      <w:tr w:rsidR="001C045C" w14:paraId="1D3830D5" w14:textId="77777777" w:rsidTr="00AA1EA1">
        <w:tc>
          <w:tcPr>
            <w:tcW w:w="449" w:type="dxa"/>
          </w:tcPr>
          <w:p w14:paraId="1C187311" w14:textId="77777777" w:rsidR="001C045C" w:rsidRDefault="001C045C" w:rsidP="00257632">
            <w:pPr>
              <w:rPr>
                <w:rFonts w:ascii="Calibri" w:hAnsi="Calibri" w:cs="Calibri"/>
              </w:rPr>
            </w:pPr>
          </w:p>
          <w:p w14:paraId="1C863758" w14:textId="036A324D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2061" w:type="dxa"/>
          </w:tcPr>
          <w:p w14:paraId="6405E09E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911" w:type="dxa"/>
          </w:tcPr>
          <w:p w14:paraId="5086E956" w14:textId="77777777" w:rsidR="001C045C" w:rsidRDefault="001C045C" w:rsidP="00257632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25" w:type="dxa"/>
          </w:tcPr>
          <w:p w14:paraId="62B25D36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6FAEB9B4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</w:tcPr>
          <w:p w14:paraId="1D172D79" w14:textId="77777777" w:rsidR="001C045C" w:rsidRDefault="001C045C" w:rsidP="00257632">
            <w:pPr>
              <w:rPr>
                <w:rFonts w:ascii="Calibri" w:hAnsi="Calibri" w:cs="Calibri"/>
              </w:rPr>
            </w:pPr>
          </w:p>
        </w:tc>
      </w:tr>
    </w:tbl>
    <w:p w14:paraId="7FD8CA92" w14:textId="3AE0341B" w:rsidR="001C045C" w:rsidRDefault="001C045C" w:rsidP="00257632">
      <w:pPr>
        <w:ind w:right="-993"/>
        <w:jc w:val="both"/>
        <w:rPr>
          <w:rFonts w:ascii="Calibri" w:hAnsi="Calibri" w:cs="Calibri"/>
          <w:sz w:val="24"/>
          <w:szCs w:val="24"/>
        </w:rPr>
      </w:pPr>
    </w:p>
    <w:p w14:paraId="463BCD65" w14:textId="77777777" w:rsidR="001C045C" w:rsidRDefault="001C045C" w:rsidP="00257632">
      <w:pPr>
        <w:ind w:right="-993"/>
        <w:jc w:val="both"/>
        <w:rPr>
          <w:rFonts w:ascii="Calibri" w:hAnsi="Calibri" w:cs="Calibri"/>
          <w:sz w:val="24"/>
          <w:szCs w:val="24"/>
        </w:rPr>
      </w:pPr>
    </w:p>
    <w:p w14:paraId="1EBB730C" w14:textId="77777777" w:rsidR="00461A48" w:rsidRDefault="00461A48" w:rsidP="00257632">
      <w:pPr>
        <w:ind w:righ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......................., dn. _ _ . _ _ . _ _ _ _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...................................................</w:t>
      </w:r>
    </w:p>
    <w:p w14:paraId="183958D2" w14:textId="6A054775" w:rsidR="00461A48" w:rsidRDefault="00461A48" w:rsidP="00257632">
      <w:pPr>
        <w:ind w:left="5400" w:right="70"/>
        <w:jc w:val="center"/>
        <w:rPr>
          <w:rFonts w:ascii="Calibri" w:hAnsi="Calibri" w:cs="Calibri"/>
          <w:i/>
          <w:sz w:val="16"/>
          <w:szCs w:val="22"/>
        </w:rPr>
      </w:pPr>
      <w:r>
        <w:rPr>
          <w:rFonts w:ascii="Calibri" w:hAnsi="Calibri" w:cs="Calibri"/>
          <w:sz w:val="16"/>
          <w:szCs w:val="22"/>
        </w:rPr>
        <w:t xml:space="preserve">Podpis osób uprawnionych do składania oświadczeń woli w imieniu Wykonawcy </w:t>
      </w:r>
    </w:p>
    <w:p w14:paraId="71D3BE4E" w14:textId="77777777" w:rsidR="00E26D53" w:rsidRDefault="00E26D53" w:rsidP="00257632">
      <w:pPr>
        <w:jc w:val="both"/>
        <w:rPr>
          <w:rFonts w:ascii="Calibri" w:hAnsi="Calibri"/>
        </w:rPr>
      </w:pPr>
      <w:bookmarkStart w:id="76" w:name="_Toc161647347"/>
      <w:bookmarkEnd w:id="76"/>
    </w:p>
    <w:p w14:paraId="19B1A1E7" w14:textId="77777777" w:rsidR="00E26D53" w:rsidRPr="00497A79" w:rsidRDefault="00E26D53" w:rsidP="00E26D53">
      <w:p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Dokument może być przekazany:</w:t>
      </w:r>
      <w:r w:rsidRPr="00497A79">
        <w:rPr>
          <w:rFonts w:asciiTheme="minorHAnsi" w:hAnsiTheme="minorHAnsi" w:cstheme="minorHAnsi"/>
          <w:bCs/>
          <w:i/>
          <w:sz w:val="18"/>
          <w:szCs w:val="18"/>
        </w:rPr>
        <w:tab/>
      </w:r>
    </w:p>
    <w:p w14:paraId="4E9CD92F" w14:textId="77777777" w:rsidR="00E26D53" w:rsidRPr="00497A79" w:rsidRDefault="00E26D53" w:rsidP="00111A32">
      <w:pPr>
        <w:numPr>
          <w:ilvl w:val="0"/>
          <w:numId w:val="119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formie elektronicznej opatrzonej kwalifikowanym podpisem elektronicznym przez wykonawcę</w:t>
      </w:r>
    </w:p>
    <w:p w14:paraId="7244B7BD" w14:textId="77777777" w:rsidR="00E26D53" w:rsidRPr="00497A79" w:rsidRDefault="00E26D53" w:rsidP="00111A32">
      <w:pPr>
        <w:numPr>
          <w:ilvl w:val="0"/>
          <w:numId w:val="119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postaci elektronicznej opatrzonej:</w:t>
      </w:r>
    </w:p>
    <w:p w14:paraId="5149BB6E" w14:textId="77777777" w:rsidR="00E26D53" w:rsidRPr="00497A79" w:rsidRDefault="00E26D53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zaufanym, o którym mowa w  ustawie z 17 lutego 2005 r. o informatyzacji działalności podmiotów realizujących zadania publiczne,</w:t>
      </w:r>
    </w:p>
    <w:p w14:paraId="14A848D9" w14:textId="77777777" w:rsidR="00E26D53" w:rsidRPr="00497A79" w:rsidRDefault="00E26D53" w:rsidP="00F07D0C">
      <w:pPr>
        <w:numPr>
          <w:ilvl w:val="0"/>
          <w:numId w:val="52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osobistym, o którym mowa w ustawie z 6 sierpnia 2010 r. o dowodach osobistych</w:t>
      </w:r>
    </w:p>
    <w:p w14:paraId="0FA8F5F0" w14:textId="605166A3" w:rsidR="00FA62BD" w:rsidRDefault="00FA62BD" w:rsidP="00257632">
      <w:pPr>
        <w:jc w:val="both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DD52E01" w14:textId="59A65422" w:rsidR="00BC14EA" w:rsidRPr="00E8058C" w:rsidRDefault="00BC14EA" w:rsidP="00E834EF">
      <w:pPr>
        <w:keepNext/>
        <w:shd w:val="clear" w:color="auto" w:fill="E6E6E6"/>
        <w:ind w:left="1560" w:hanging="1560"/>
        <w:jc w:val="both"/>
        <w:outlineLvl w:val="0"/>
        <w:rPr>
          <w:rFonts w:ascii="Calibri" w:hAnsi="Calibri" w:cs="Calibri"/>
          <w:b/>
          <w:sz w:val="24"/>
          <w:szCs w:val="24"/>
        </w:rPr>
      </w:pPr>
      <w:bookmarkStart w:id="77" w:name="_Toc85805381"/>
      <w:bookmarkStart w:id="78" w:name="_Toc87961905"/>
      <w:bookmarkStart w:id="79" w:name="_Toc88828382"/>
      <w:bookmarkStart w:id="80" w:name="_Toc202436673"/>
      <w:bookmarkStart w:id="81" w:name="_Hlk86839253"/>
      <w:r w:rsidRPr="00E8058C">
        <w:rPr>
          <w:rFonts w:ascii="Calibri" w:hAnsi="Calibri" w:cs="Calibri"/>
          <w:b/>
          <w:bCs/>
          <w:i/>
          <w:sz w:val="24"/>
          <w:szCs w:val="24"/>
          <w:lang w:val="x-none"/>
        </w:rPr>
        <w:lastRenderedPageBreak/>
        <w:t xml:space="preserve">Załącznik Nr </w:t>
      </w:r>
      <w:r w:rsidR="00C479FA">
        <w:rPr>
          <w:rFonts w:ascii="Calibri" w:hAnsi="Calibri" w:cs="Calibri"/>
          <w:b/>
          <w:bCs/>
          <w:i/>
          <w:sz w:val="24"/>
          <w:szCs w:val="24"/>
        </w:rPr>
        <w:t>11</w:t>
      </w:r>
      <w:r w:rsidRPr="00E8058C">
        <w:rPr>
          <w:rFonts w:ascii="Calibri" w:hAnsi="Calibri" w:cs="Calibri"/>
          <w:b/>
          <w:bCs/>
          <w:i/>
          <w:sz w:val="24"/>
          <w:szCs w:val="24"/>
        </w:rPr>
        <w:t xml:space="preserve"> do </w:t>
      </w:r>
      <w:r w:rsidR="00E834EF" w:rsidRPr="00E834EF">
        <w:rPr>
          <w:rFonts w:ascii="Calibri" w:hAnsi="Calibri" w:cs="Calibri"/>
          <w:b/>
          <w:bCs/>
          <w:i/>
          <w:sz w:val="24"/>
          <w:szCs w:val="24"/>
        </w:rPr>
        <w:t xml:space="preserve">ZAPYTANIA OFERTOWEGO </w:t>
      </w:r>
      <w:r w:rsidRPr="00E8058C">
        <w:rPr>
          <w:rFonts w:ascii="Calibri" w:hAnsi="Calibri" w:cs="Calibri"/>
          <w:b/>
          <w:bCs/>
          <w:i/>
          <w:sz w:val="24"/>
          <w:szCs w:val="24"/>
        </w:rPr>
        <w:t xml:space="preserve">– </w:t>
      </w:r>
      <w:bookmarkStart w:id="82" w:name="_Hlk88225068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 xml:space="preserve">Regulamin i instrukcja korzystania z Platformy Zakupowej </w:t>
      </w:r>
      <w:proofErr w:type="spellStart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>OpenNexus</w:t>
      </w:r>
      <w:proofErr w:type="spellEnd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 xml:space="preserve"> Sp. z o.o.</w:t>
      </w:r>
      <w:bookmarkEnd w:id="77"/>
      <w:bookmarkEnd w:id="78"/>
      <w:bookmarkEnd w:id="79"/>
      <w:bookmarkEnd w:id="82"/>
      <w:bookmarkEnd w:id="80"/>
    </w:p>
    <w:bookmarkEnd w:id="81"/>
    <w:p w14:paraId="5652D3B9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libri" w:hAnsi="Calibri" w:cs="Calibri"/>
          <w:b/>
          <w:bCs/>
          <w:i/>
          <w:sz w:val="24"/>
          <w:szCs w:val="24"/>
          <w:lang w:val="x-none"/>
        </w:rPr>
      </w:pPr>
    </w:p>
    <w:p w14:paraId="4291479C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5A74F89F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5472DA81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Theme="minorHAnsi" w:eastAsia="Calibri" w:hAnsiTheme="minorHAnsi" w:cstheme="minorHAnsi"/>
          <w:b/>
          <w:bCs/>
          <w:color w:val="000000"/>
          <w:sz w:val="28"/>
          <w:szCs w:val="28"/>
        </w:rPr>
      </w:pPr>
      <w:r w:rsidRPr="00E8058C">
        <w:rPr>
          <w:rFonts w:asciiTheme="minorHAnsi" w:eastAsia="Cambria" w:hAnsiTheme="minorHAnsi" w:cstheme="minorHAnsi"/>
          <w:b/>
          <w:bCs/>
          <w:color w:val="000000"/>
          <w:sz w:val="28"/>
          <w:szCs w:val="28"/>
        </w:rPr>
        <w:t xml:space="preserve">REGULAMIN </w:t>
      </w:r>
    </w:p>
    <w:p w14:paraId="55357289" w14:textId="77777777" w:rsidR="00BC14EA" w:rsidRPr="00E8058C" w:rsidRDefault="00BC14EA" w:rsidP="00BC14EA">
      <w:pPr>
        <w:spacing w:after="135" w:line="256" w:lineRule="auto"/>
        <w:ind w:left="10" w:right="3" w:hanging="10"/>
        <w:jc w:val="center"/>
        <w:rPr>
          <w:rFonts w:asciiTheme="minorHAnsi" w:eastAsia="Calibri" w:hAnsiTheme="minorHAnsi" w:cstheme="minorHAnsi"/>
          <w:b/>
          <w:bCs/>
          <w:color w:val="000000"/>
          <w:sz w:val="26"/>
          <w:szCs w:val="26"/>
        </w:rPr>
      </w:pPr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korzystania z platformy </w:t>
      </w:r>
      <w:r w:rsidRPr="00E8058C">
        <w:rPr>
          <w:rFonts w:asciiTheme="minorHAnsi" w:eastAsia="Cambria" w:hAnsiTheme="minorHAnsi" w:cstheme="minorHAnsi"/>
          <w:b/>
          <w:bCs/>
          <w:color w:val="4472C4" w:themeColor="accent1"/>
          <w:sz w:val="26"/>
          <w:szCs w:val="26"/>
        </w:rPr>
        <w:t>https://</w:t>
      </w:r>
      <w:hyperlink r:id="rId9" w:history="1">
        <w:r w:rsidRPr="00E8058C">
          <w:rPr>
            <w:rFonts w:asciiTheme="minorHAnsi" w:eastAsia="Cambria" w:hAnsiTheme="minorHAnsi" w:cstheme="minorHAnsi"/>
            <w:b/>
            <w:bCs/>
            <w:color w:val="4472C4" w:themeColor="accent1"/>
            <w:sz w:val="26"/>
            <w:szCs w:val="26"/>
          </w:rPr>
          <w:t>platformazakupowa.pl</w:t>
        </w:r>
      </w:hyperlink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</w:t>
      </w:r>
      <w:hyperlink r:id="rId10" w:history="1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Open </w:t>
      </w:r>
      <w:proofErr w:type="spellStart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>Nexus</w:t>
      </w:r>
      <w:proofErr w:type="spellEnd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Sp. z o. o.</w:t>
      </w:r>
      <w:r w:rsidRPr="00E8058C">
        <w:rPr>
          <w:rFonts w:asciiTheme="minorHAnsi" w:eastAsia="Cambria" w:hAnsiTheme="minorHAnsi" w:cstheme="minorHAnsi"/>
          <w:b/>
          <w:bCs/>
          <w:color w:val="1155CC"/>
          <w:sz w:val="26"/>
          <w:szCs w:val="26"/>
        </w:rPr>
        <w:t xml:space="preserve"> </w:t>
      </w:r>
    </w:p>
    <w:p w14:paraId="7E77CC48" w14:textId="77777777" w:rsidR="00BC14EA" w:rsidRPr="00E8058C" w:rsidRDefault="00BC14EA" w:rsidP="00BC14EA">
      <w:pPr>
        <w:spacing w:after="136" w:line="256" w:lineRule="auto"/>
        <w:ind w:left="45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b/>
          <w:color w:val="1155CC"/>
          <w:sz w:val="22"/>
          <w:szCs w:val="22"/>
        </w:rPr>
        <w:t xml:space="preserve"> </w:t>
      </w:r>
    </w:p>
    <w:p w14:paraId="54E4D02E" w14:textId="77777777" w:rsidR="00BC14EA" w:rsidRPr="00E8058C" w:rsidRDefault="00BC14EA" w:rsidP="00BC14EA">
      <w:pPr>
        <w:spacing w:after="120" w:line="271" w:lineRule="auto"/>
        <w:ind w:left="-5" w:right="-15" w:hanging="1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Regulamin korzystania z platformy zakupowej jest dostępny pod następującym adresem: </w:t>
      </w:r>
      <w:hyperlink r:id="rId11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https://platformazakupowa.pl/strona/1</w:t>
        </w:r>
      </w:hyperlink>
      <w:hyperlink r:id="rId12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-</w:t>
        </w:r>
      </w:hyperlink>
      <w:hyperlink r:id="rId13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regulamin</w:t>
        </w:r>
      </w:hyperlink>
      <w:hyperlink r:id="rId14" w:history="1"/>
    </w:p>
    <w:p w14:paraId="69134F72" w14:textId="77777777" w:rsidR="00BC14EA" w:rsidRPr="00E8058C" w:rsidRDefault="00BC14EA" w:rsidP="00BC14EA">
      <w:pPr>
        <w:spacing w:after="120" w:line="271" w:lineRule="auto"/>
        <w:ind w:left="-5" w:right="-15" w:hanging="1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color w:val="000000"/>
          <w:sz w:val="22"/>
          <w:szCs w:val="22"/>
        </w:rPr>
        <w:t>Szczegółowe instrukcje dla Wykonawcy dotyczące składania ofert za pomocą platformy oraz wysyłania wiadomości są dostępne pod następującym adresem: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</w:p>
    <w:p w14:paraId="24DBC758" w14:textId="77777777" w:rsidR="00BC14EA" w:rsidRPr="00E8058C" w:rsidRDefault="00BC14EA" w:rsidP="00BC14EA">
      <w:pPr>
        <w:spacing w:after="136" w:line="25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hyperlink r:id="rId15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https://platformazakupowa.pl/strona/45</w:t>
        </w:r>
      </w:hyperlink>
      <w:hyperlink r:id="rId16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-</w:t>
        </w:r>
      </w:hyperlink>
      <w:hyperlink r:id="rId17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instrukcje</w:t>
        </w:r>
      </w:hyperlink>
      <w:hyperlink r:id="rId18" w:history="1">
        <w:r w:rsidRPr="00E8058C">
          <w:rPr>
            <w:rFonts w:asciiTheme="minorHAnsi" w:eastAsia="Cambria" w:hAnsiTheme="minorHAnsi" w:cstheme="minorHAnsi"/>
            <w:color w:val="000000"/>
            <w:sz w:val="22"/>
            <w:szCs w:val="22"/>
          </w:rPr>
          <w:t xml:space="preserve"> </w:t>
        </w:r>
      </w:hyperlink>
    </w:p>
    <w:p w14:paraId="14281B7B" w14:textId="1E7B4945" w:rsidR="00461A48" w:rsidRPr="002B1373" w:rsidRDefault="00461A48" w:rsidP="00BC14EA">
      <w:pPr>
        <w:pStyle w:val="Nagwek1"/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8"/>
        </w:tabs>
        <w:ind w:left="2977" w:hanging="2977"/>
        <w:jc w:val="both"/>
        <w:rPr>
          <w:rFonts w:ascii="Calibri" w:hAnsi="Calibri" w:cs="Calibri"/>
          <w:sz w:val="16"/>
          <w:szCs w:val="16"/>
        </w:rPr>
      </w:pPr>
    </w:p>
    <w:sectPr w:rsidR="00461A48" w:rsidRPr="002B1373" w:rsidSect="007A72B5">
      <w:headerReference w:type="default" r:id="rId19"/>
      <w:footerReference w:type="default" r:id="rId20"/>
      <w:pgSz w:w="11906" w:h="16838"/>
      <w:pgMar w:top="1559" w:right="1344" w:bottom="1111" w:left="1418" w:header="431" w:footer="10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CD30" w14:textId="77777777" w:rsidR="00B17E40" w:rsidRDefault="00B17E40">
      <w:r>
        <w:separator/>
      </w:r>
    </w:p>
  </w:endnote>
  <w:endnote w:type="continuationSeparator" w:id="0">
    <w:p w14:paraId="60331060" w14:textId="77777777" w:rsidR="00B17E40" w:rsidRDefault="00B1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68A4" w14:textId="77777777" w:rsidR="004B7D14" w:rsidRPr="00783F6F" w:rsidRDefault="004B7D14" w:rsidP="00C53240">
    <w:pPr>
      <w:pStyle w:val="Stopka"/>
      <w:framePr w:wrap="around" w:vAnchor="text" w:hAnchor="page" w:x="10694" w:y="421"/>
      <w:jc w:val="right"/>
      <w:rPr>
        <w:rStyle w:val="Numerstrony"/>
        <w:rFonts w:ascii="Calibri" w:hAnsi="Calibri"/>
        <w:i/>
        <w:sz w:val="18"/>
      </w:rPr>
    </w:pPr>
    <w:r w:rsidRPr="00783F6F">
      <w:rPr>
        <w:rStyle w:val="Numerstrony"/>
        <w:rFonts w:ascii="Calibri" w:hAnsi="Calibri"/>
        <w:i/>
        <w:sz w:val="18"/>
      </w:rPr>
      <w:t xml:space="preserve">Strona </w:t>
    </w:r>
    <w:r w:rsidRPr="00783F6F">
      <w:rPr>
        <w:rStyle w:val="Numerstrony"/>
        <w:rFonts w:ascii="Calibri" w:hAnsi="Calibri"/>
        <w:i/>
        <w:sz w:val="18"/>
      </w:rPr>
      <w:fldChar w:fldCharType="begin"/>
    </w:r>
    <w:r w:rsidRPr="00783F6F">
      <w:rPr>
        <w:rStyle w:val="Numerstrony"/>
        <w:rFonts w:ascii="Calibri" w:hAnsi="Calibri"/>
        <w:i/>
        <w:sz w:val="18"/>
      </w:rPr>
      <w:instrText xml:space="preserve">PAGE  </w:instrText>
    </w:r>
    <w:r w:rsidRPr="00783F6F">
      <w:rPr>
        <w:rStyle w:val="Numerstrony"/>
        <w:rFonts w:ascii="Calibri" w:hAnsi="Calibri"/>
        <w:i/>
        <w:sz w:val="18"/>
      </w:rPr>
      <w:fldChar w:fldCharType="separate"/>
    </w:r>
    <w:r>
      <w:rPr>
        <w:rStyle w:val="Numerstrony"/>
        <w:rFonts w:ascii="Calibri" w:hAnsi="Calibri"/>
        <w:i/>
        <w:noProof/>
        <w:sz w:val="18"/>
      </w:rPr>
      <w:t>30</w:t>
    </w:r>
    <w:r w:rsidRPr="00783F6F">
      <w:rPr>
        <w:rStyle w:val="Numerstrony"/>
        <w:rFonts w:ascii="Calibri" w:hAnsi="Calibri"/>
        <w:i/>
        <w:sz w:val="18"/>
      </w:rPr>
      <w:fldChar w:fldCharType="end"/>
    </w:r>
  </w:p>
  <w:p w14:paraId="463C3737" w14:textId="6A656E37" w:rsidR="004B7D14" w:rsidRPr="009B6C62" w:rsidRDefault="004B7D14" w:rsidP="00CD71E8">
    <w:pPr>
      <w:pStyle w:val="Stopka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AB787" w14:textId="77777777" w:rsidR="00B17E40" w:rsidRDefault="00B17E40">
      <w:r>
        <w:separator/>
      </w:r>
    </w:p>
  </w:footnote>
  <w:footnote w:type="continuationSeparator" w:id="0">
    <w:p w14:paraId="45F60000" w14:textId="77777777" w:rsidR="00B17E40" w:rsidRDefault="00B17E40">
      <w:r>
        <w:continuationSeparator/>
      </w:r>
    </w:p>
  </w:footnote>
  <w:footnote w:id="1">
    <w:p w14:paraId="13FF421F" w14:textId="2581A3FC" w:rsidR="000A7015" w:rsidRPr="000B7A46" w:rsidRDefault="000A7015">
      <w:pPr>
        <w:pStyle w:val="Tekstprzypisudolnego"/>
        <w:rPr>
          <w:rFonts w:asciiTheme="minorHAnsi" w:hAnsiTheme="minorHAnsi" w:cstheme="minorHAnsi"/>
          <w:lang w:val="pl-PL"/>
        </w:rPr>
      </w:pPr>
      <w:r w:rsidRPr="000B7A46">
        <w:rPr>
          <w:rStyle w:val="Odwoanieprzypisudolnego"/>
          <w:rFonts w:asciiTheme="minorHAnsi" w:hAnsiTheme="minorHAnsi" w:cstheme="minorHAnsi"/>
        </w:rPr>
        <w:footnoteRef/>
      </w:r>
      <w:r w:rsidRPr="000B7A46">
        <w:rPr>
          <w:rFonts w:asciiTheme="minorHAnsi" w:hAnsiTheme="minorHAnsi" w:cstheme="minorHAnsi"/>
        </w:rPr>
        <w:t xml:space="preserve"> </w:t>
      </w:r>
      <w:r w:rsidRPr="000B7A46">
        <w:rPr>
          <w:rFonts w:asciiTheme="minorHAnsi" w:hAnsiTheme="minorHAnsi" w:cstheme="minorHAnsi"/>
          <w:sz w:val="16"/>
          <w:szCs w:val="16"/>
        </w:rPr>
        <w:t>Niepotrzebne skreślić.</w:t>
      </w:r>
    </w:p>
  </w:footnote>
  <w:footnote w:id="2">
    <w:p w14:paraId="7D131862" w14:textId="77777777" w:rsidR="004B7D14" w:rsidRPr="000B7A46" w:rsidRDefault="004B7D14" w:rsidP="0025763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B7A4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7A46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071B9485" w14:textId="77777777" w:rsidR="0037754A" w:rsidRDefault="0037754A" w:rsidP="0037754A">
      <w:pPr>
        <w:spacing w:before="120"/>
        <w:jc w:val="both"/>
        <w:rPr>
          <w:rFonts w:ascii="Calibri" w:hAnsi="Calibri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81D67BD" w14:textId="77777777" w:rsidR="0037754A" w:rsidRDefault="0037754A" w:rsidP="0037754A">
      <w:pPr>
        <w:spacing w:before="120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wykreślenie*).</w:t>
      </w:r>
    </w:p>
    <w:p w14:paraId="6A7B7158" w14:textId="2B21AB0F" w:rsidR="0037754A" w:rsidRPr="0037754A" w:rsidRDefault="0037754A">
      <w:pPr>
        <w:pStyle w:val="Tekstprzypisudolnego"/>
        <w:rPr>
          <w:lang w:val="pl-PL"/>
        </w:rPr>
      </w:pPr>
    </w:p>
  </w:footnote>
  <w:footnote w:id="4">
    <w:p w14:paraId="4086929A" w14:textId="74E33040" w:rsidR="00433B79" w:rsidRPr="00433B79" w:rsidRDefault="000B7A46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B7A4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7A46">
        <w:rPr>
          <w:rFonts w:asciiTheme="minorHAnsi" w:hAnsiTheme="minorHAnsi" w:cstheme="minorHAnsi"/>
          <w:sz w:val="16"/>
          <w:szCs w:val="16"/>
        </w:rPr>
        <w:t xml:space="preserve"> </w:t>
      </w:r>
      <w:r w:rsidRPr="000B7A46">
        <w:rPr>
          <w:rFonts w:asciiTheme="minorHAnsi" w:hAnsiTheme="minorHAnsi" w:cstheme="minorHAnsi"/>
          <w:sz w:val="16"/>
          <w:szCs w:val="16"/>
          <w:lang w:val="pl-PL"/>
        </w:rPr>
        <w:t>Właściwe postawić zna „x”</w:t>
      </w:r>
      <w:r w:rsidR="00433B79" w:rsidRPr="00433B79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433B79" w:rsidRPr="00433B79">
        <w:rPr>
          <w:rFonts w:asciiTheme="minorHAnsi" w:hAnsiTheme="minorHAnsi" w:cstheme="minorHAnsi"/>
          <w:sz w:val="16"/>
          <w:szCs w:val="16"/>
        </w:rPr>
        <w:t xml:space="preserve">(Informacje wymagane wyłącznie do celów statystycznych.) Zgodnie z zaleceniem Komisji z dnia 6 maja 2003 r. dotyczącym definicji mikroprzedsiębiorstw oraz małych i średnich przedsiębiorstw (Dz.U. L 124 z 20.5.2003, s. 36): </w:t>
      </w:r>
    </w:p>
    <w:p w14:paraId="05B30341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3B79">
        <w:rPr>
          <w:rFonts w:asciiTheme="minorHAnsi" w:hAnsiTheme="minorHAnsi" w:cstheme="minorHAnsi"/>
          <w:b/>
          <w:bCs/>
          <w:sz w:val="16"/>
          <w:szCs w:val="16"/>
        </w:rPr>
        <w:t>Mikroprzedsiębiorstwo</w:t>
      </w:r>
      <w:r w:rsidRPr="00433B79">
        <w:rPr>
          <w:rFonts w:asciiTheme="minorHAnsi" w:hAnsiTheme="minorHAnsi" w:cstheme="minorHAnsi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</w:p>
    <w:p w14:paraId="3F9077E8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3B79">
        <w:rPr>
          <w:rFonts w:asciiTheme="minorHAnsi" w:hAnsiTheme="minorHAnsi" w:cstheme="minorHAnsi"/>
          <w:b/>
          <w:bCs/>
          <w:sz w:val="16"/>
          <w:szCs w:val="16"/>
        </w:rPr>
        <w:t xml:space="preserve">Małe przedsiębiorstwo: </w:t>
      </w:r>
      <w:r w:rsidRPr="00433B79">
        <w:rPr>
          <w:rFonts w:asciiTheme="minorHAnsi" w:hAnsiTheme="minorHAnsi" w:cstheme="minorHAnsi"/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2454C7F7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433B79">
        <w:rPr>
          <w:rFonts w:asciiTheme="minorHAnsi" w:hAnsiTheme="minorHAnsi" w:cstheme="minorHAnsi"/>
          <w:sz w:val="16"/>
          <w:szCs w:val="16"/>
        </w:rPr>
        <w:t xml:space="preserve"> </w:t>
      </w:r>
      <w:r w:rsidRPr="00433B79">
        <w:rPr>
          <w:rFonts w:asciiTheme="minorHAnsi" w:hAnsiTheme="minorHAnsi" w:cstheme="minorHAnsi"/>
          <w:b/>
          <w:bCs/>
          <w:sz w:val="16"/>
          <w:szCs w:val="16"/>
        </w:rPr>
        <w:t>Średnie przedsiębiorstwa</w:t>
      </w:r>
      <w:r w:rsidRPr="00433B79">
        <w:rPr>
          <w:rFonts w:asciiTheme="minorHAnsi" w:hAnsiTheme="minorHAnsi" w:cstheme="min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0AE7F" w14:textId="6388098C" w:rsidR="000B7A46" w:rsidRPr="000B7A46" w:rsidRDefault="000B7A46">
      <w:pPr>
        <w:pStyle w:val="Tekstprzypisudolnego"/>
        <w:rPr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7950" w14:textId="4680E19E" w:rsidR="004B7D14" w:rsidRPr="00721276" w:rsidRDefault="004B7D14" w:rsidP="000A152C">
    <w:pPr>
      <w:pStyle w:val="Tytu"/>
      <w:rPr>
        <w:rFonts w:ascii="Calibri" w:hAnsi="Calibri" w:cs="Calibri"/>
        <w:b w:val="0"/>
        <w:bCs/>
        <w:spacing w:val="-4"/>
        <w:sz w:val="16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-491"/>
        </w:tabs>
        <w:ind w:left="-491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481"/>
        </w:tabs>
        <w:ind w:left="2424" w:hanging="227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05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"/>
      <w:lvlJc w:val="left"/>
      <w:pPr>
        <w:tabs>
          <w:tab w:val="num" w:pos="360"/>
        </w:tabs>
      </w:pPr>
      <w:rPr>
        <w:rFonts w:ascii="Symbol" w:hAnsi="Symbol"/>
        <w:b w:val="0"/>
        <w:i/>
        <w:color w:val="000000"/>
        <w:sz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95"/>
        </w:tabs>
      </w:pPr>
    </w:lvl>
  </w:abstractNum>
  <w:abstractNum w:abstractNumId="5" w15:restartNumberingAfterBreak="0">
    <w:nsid w:val="00000007"/>
    <w:multiLevelType w:val="singleLevel"/>
    <w:tmpl w:val="9690B45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0"/>
        <w:szCs w:val="20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9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0" w15:restartNumberingAfterBreak="0">
    <w:nsid w:val="00000016"/>
    <w:multiLevelType w:val="singleLevel"/>
    <w:tmpl w:val="3AF2C41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395" w:hanging="360"/>
      </w:pPr>
      <w:rPr>
        <w:rFonts w:ascii="Cambria" w:eastAsia="Times New Roman" w:hAnsi="Cambria" w:cs="Arial"/>
        <w:b/>
      </w:rPr>
    </w:lvl>
  </w:abstractNum>
  <w:abstractNum w:abstractNumId="11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180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12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/>
      </w:rPr>
    </w:lvl>
  </w:abstractNum>
  <w:abstractNum w:abstractNumId="13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"/>
      <w:lvlJc w:val="left"/>
      <w:pPr>
        <w:tabs>
          <w:tab w:val="num" w:pos="720"/>
        </w:tabs>
      </w:pPr>
      <w:rPr>
        <w:rFonts w:ascii="Symbol" w:hAnsi="Symbol"/>
        <w:b w:val="0"/>
        <w:i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160"/>
        </w:tabs>
      </w:pPr>
    </w:lvl>
    <w:lvl w:ilvl="4">
      <w:start w:val="1"/>
      <w:numFmt w:val="decimal"/>
      <w:lvlText w:val="%5."/>
      <w:lvlJc w:val="left"/>
      <w:pPr>
        <w:tabs>
          <w:tab w:val="num" w:pos="2520"/>
        </w:tabs>
      </w:pPr>
    </w:lvl>
    <w:lvl w:ilvl="5">
      <w:start w:val="1"/>
      <w:numFmt w:val="decimal"/>
      <w:lvlText w:val="%6."/>
      <w:lvlJc w:val="left"/>
      <w:pPr>
        <w:tabs>
          <w:tab w:val="num" w:pos="2880"/>
        </w:tabs>
      </w:pPr>
    </w:lvl>
    <w:lvl w:ilvl="6">
      <w:start w:val="1"/>
      <w:numFmt w:val="decimal"/>
      <w:lvlText w:val="%7."/>
      <w:lvlJc w:val="left"/>
      <w:pPr>
        <w:tabs>
          <w:tab w:val="num" w:pos="3240"/>
        </w:tabs>
      </w:pPr>
    </w:lvl>
    <w:lvl w:ilvl="7">
      <w:start w:val="1"/>
      <w:numFmt w:val="decimal"/>
      <w:lvlText w:val="%8."/>
      <w:lvlJc w:val="left"/>
      <w:pPr>
        <w:tabs>
          <w:tab w:val="num" w:pos="3600"/>
        </w:tabs>
      </w:pPr>
    </w:lvl>
    <w:lvl w:ilvl="8">
      <w:start w:val="1"/>
      <w:numFmt w:val="decimal"/>
      <w:lvlText w:val="%9."/>
      <w:lvlJc w:val="left"/>
      <w:pPr>
        <w:tabs>
          <w:tab w:val="num" w:pos="3960"/>
        </w:tabs>
      </w:pPr>
    </w:lvl>
  </w:abstractNum>
  <w:abstractNum w:abstractNumId="1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20"/>
        </w:tabs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  <w:sz w:val="19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" w15:restartNumberingAfterBreak="0">
    <w:nsid w:val="00000025"/>
    <w:multiLevelType w:val="multilevel"/>
    <w:tmpl w:val="4232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multilevel"/>
    <w:tmpl w:val="93965C14"/>
    <w:name w:val="WW8Num68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E75AE0"/>
    <w:multiLevelType w:val="hybridMultilevel"/>
    <w:tmpl w:val="2DBABFEE"/>
    <w:lvl w:ilvl="0" w:tplc="C55AA85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1233877"/>
    <w:multiLevelType w:val="hybridMultilevel"/>
    <w:tmpl w:val="EF7278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2121C43"/>
    <w:multiLevelType w:val="hybridMultilevel"/>
    <w:tmpl w:val="A66CE646"/>
    <w:lvl w:ilvl="0" w:tplc="375A02B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321279C"/>
    <w:multiLevelType w:val="hybridMultilevel"/>
    <w:tmpl w:val="8D080B50"/>
    <w:lvl w:ilvl="0" w:tplc="470AA70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25458"/>
    <w:multiLevelType w:val="hybridMultilevel"/>
    <w:tmpl w:val="14A09D6E"/>
    <w:lvl w:ilvl="0" w:tplc="4B5092C2">
      <w:start w:val="7"/>
      <w:numFmt w:val="decimal"/>
      <w:lvlText w:val="Rozdział %1."/>
      <w:lvlJc w:val="left"/>
      <w:pPr>
        <w:tabs>
          <w:tab w:val="num" w:pos="1429"/>
        </w:tabs>
        <w:ind w:left="1429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F166E4"/>
    <w:multiLevelType w:val="multilevel"/>
    <w:tmpl w:val="E96EA7E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97"/>
      </w:pPr>
      <w:rPr>
        <w:rFonts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8" w15:restartNumberingAfterBreak="0">
    <w:nsid w:val="04450530"/>
    <w:multiLevelType w:val="hybridMultilevel"/>
    <w:tmpl w:val="68DC43CE"/>
    <w:lvl w:ilvl="0" w:tplc="04150019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04741155"/>
    <w:multiLevelType w:val="hybridMultilevel"/>
    <w:tmpl w:val="289A0704"/>
    <w:lvl w:ilvl="0" w:tplc="81228B18">
      <w:start w:val="1"/>
      <w:numFmt w:val="decimal"/>
      <w:pStyle w:val="Zdjcietytu"/>
      <w:lvlText w:val="Zdjęcie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2B48AC"/>
    <w:multiLevelType w:val="hybridMultilevel"/>
    <w:tmpl w:val="58A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C60A3A"/>
    <w:multiLevelType w:val="hybridMultilevel"/>
    <w:tmpl w:val="0B96D4BE"/>
    <w:lvl w:ilvl="0" w:tplc="E110E3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D14140"/>
    <w:multiLevelType w:val="hybridMultilevel"/>
    <w:tmpl w:val="B70CE258"/>
    <w:lvl w:ilvl="0" w:tplc="064867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6E36329"/>
    <w:multiLevelType w:val="hybridMultilevel"/>
    <w:tmpl w:val="D4100584"/>
    <w:lvl w:ilvl="0" w:tplc="E110E374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07B15452"/>
    <w:multiLevelType w:val="hybridMultilevel"/>
    <w:tmpl w:val="37BEC1BC"/>
    <w:lvl w:ilvl="0" w:tplc="1248ACCE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5" w15:restartNumberingAfterBreak="0">
    <w:nsid w:val="0A2F5C3C"/>
    <w:multiLevelType w:val="hybridMultilevel"/>
    <w:tmpl w:val="59F44C56"/>
    <w:styleLink w:val="Zaimportowanystyl12"/>
    <w:lvl w:ilvl="0" w:tplc="14D6C734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D707496">
      <w:start w:val="1"/>
      <w:numFmt w:val="low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509C38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4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62F2B8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98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F0EF82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70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581882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440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363F9C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51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B2C1A6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132"/>
        </w:tabs>
        <w:ind w:left="586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6E848">
      <w:start w:val="1"/>
      <w:numFmt w:val="lowerRoman"/>
      <w:suff w:val="nothing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6381" w:hanging="1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0B8C26E5"/>
    <w:multiLevelType w:val="multilevel"/>
    <w:tmpl w:val="9444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E2B40D8"/>
    <w:multiLevelType w:val="multilevel"/>
    <w:tmpl w:val="C5B081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12417D85"/>
    <w:multiLevelType w:val="hybridMultilevel"/>
    <w:tmpl w:val="7B2CCAA0"/>
    <w:lvl w:ilvl="0" w:tplc="0C9C234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D94475"/>
    <w:multiLevelType w:val="hybridMultilevel"/>
    <w:tmpl w:val="E4C29628"/>
    <w:lvl w:ilvl="0" w:tplc="C988EB6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0A1A36"/>
    <w:multiLevelType w:val="multilevel"/>
    <w:tmpl w:val="37A04EB0"/>
    <w:name w:val="WW8Num684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155A4CE9"/>
    <w:multiLevelType w:val="hybridMultilevel"/>
    <w:tmpl w:val="859AE0E4"/>
    <w:lvl w:ilvl="0" w:tplc="E110E374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57C74D3"/>
    <w:multiLevelType w:val="hybridMultilevel"/>
    <w:tmpl w:val="423A3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783"/>
        </w:tabs>
        <w:ind w:left="783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5" w15:restartNumberingAfterBreak="0">
    <w:nsid w:val="18A35581"/>
    <w:multiLevelType w:val="hybridMultilevel"/>
    <w:tmpl w:val="70E0D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9284D66"/>
    <w:multiLevelType w:val="multilevel"/>
    <w:tmpl w:val="2CF4E5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979627B"/>
    <w:multiLevelType w:val="hybridMultilevel"/>
    <w:tmpl w:val="21168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C465F23"/>
    <w:multiLevelType w:val="multilevel"/>
    <w:tmpl w:val="2C145558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1F617142"/>
    <w:multiLevelType w:val="hybridMultilevel"/>
    <w:tmpl w:val="681ED8CC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0" w15:restartNumberingAfterBreak="0">
    <w:nsid w:val="21D359CA"/>
    <w:multiLevelType w:val="multilevel"/>
    <w:tmpl w:val="C7801092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1A6416"/>
    <w:multiLevelType w:val="hybridMultilevel"/>
    <w:tmpl w:val="F948FF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2331C2"/>
    <w:multiLevelType w:val="hybridMultilevel"/>
    <w:tmpl w:val="BBC4DBFC"/>
    <w:lvl w:ilvl="0" w:tplc="04150003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3261AC0"/>
    <w:multiLevelType w:val="hybridMultilevel"/>
    <w:tmpl w:val="7F6CEE98"/>
    <w:lvl w:ilvl="0" w:tplc="EA2637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34B35DA"/>
    <w:multiLevelType w:val="hybridMultilevel"/>
    <w:tmpl w:val="33E8AD4A"/>
    <w:name w:val="WW8Num6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4685904"/>
    <w:multiLevelType w:val="multilevel"/>
    <w:tmpl w:val="74DCA4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4E76400"/>
    <w:multiLevelType w:val="hybridMultilevel"/>
    <w:tmpl w:val="229868DC"/>
    <w:lvl w:ilvl="0" w:tplc="B590CFB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57" w15:restartNumberingAfterBreak="0">
    <w:nsid w:val="25306488"/>
    <w:multiLevelType w:val="multilevel"/>
    <w:tmpl w:val="D660AD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5626059"/>
    <w:multiLevelType w:val="hybridMultilevel"/>
    <w:tmpl w:val="BB008260"/>
    <w:lvl w:ilvl="0" w:tplc="CC7E8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5A308E4"/>
    <w:multiLevelType w:val="hybridMultilevel"/>
    <w:tmpl w:val="E3D27DC0"/>
    <w:lvl w:ilvl="0" w:tplc="88C807C4">
      <w:start w:val="1"/>
      <w:numFmt w:val="bullet"/>
      <w:pStyle w:val="Punktorp2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EB2C8E2">
      <w:start w:val="1"/>
      <w:numFmt w:val="bullet"/>
      <w:lvlText w:val="-"/>
      <w:lvlJc w:val="left"/>
      <w:pPr>
        <w:ind w:left="3731" w:hanging="360"/>
      </w:pPr>
      <w:rPr>
        <w:rFonts w:ascii="Calibri" w:eastAsia="Calibri" w:hAnsi="Calibri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 w15:restartNumberingAfterBreak="0">
    <w:nsid w:val="2F6F62BE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D35EA7"/>
    <w:multiLevelType w:val="hybridMultilevel"/>
    <w:tmpl w:val="CA0A7BB2"/>
    <w:lvl w:ilvl="0" w:tplc="4C26B478">
      <w:start w:val="5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3686544"/>
    <w:multiLevelType w:val="hybridMultilevel"/>
    <w:tmpl w:val="3EDA8DC2"/>
    <w:lvl w:ilvl="0" w:tplc="E110E374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33812274"/>
    <w:multiLevelType w:val="hybridMultilevel"/>
    <w:tmpl w:val="219A83CC"/>
    <w:lvl w:ilvl="0" w:tplc="A6F474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rPr>
        <w:rFonts w:hint="default"/>
        <w:b w:val="0"/>
        <w:i w:val="0"/>
        <w:sz w:val="22"/>
        <w:szCs w:val="22"/>
      </w:rPr>
    </w:lvl>
    <w:lvl w:ilvl="3" w:tplc="04150001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177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66" w15:restartNumberingAfterBreak="0">
    <w:nsid w:val="345C70E8"/>
    <w:multiLevelType w:val="hybridMultilevel"/>
    <w:tmpl w:val="4D1C9334"/>
    <w:lvl w:ilvl="0" w:tplc="A6F47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48A617B"/>
    <w:multiLevelType w:val="multilevel"/>
    <w:tmpl w:val="81FAB8D6"/>
    <w:name w:val="WW8Num683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8" w15:restartNumberingAfterBreak="0">
    <w:nsid w:val="363541EE"/>
    <w:multiLevelType w:val="hybridMultilevel"/>
    <w:tmpl w:val="EED87BE8"/>
    <w:name w:val="WW8Num6822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7A2F3B"/>
    <w:multiLevelType w:val="hybridMultilevel"/>
    <w:tmpl w:val="2AB49D2A"/>
    <w:lvl w:ilvl="0" w:tplc="35B0298A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CA1407"/>
    <w:multiLevelType w:val="hybridMultilevel"/>
    <w:tmpl w:val="EF46DE48"/>
    <w:lvl w:ilvl="0" w:tplc="A6F47400">
      <w:start w:val="1"/>
      <w:numFmt w:val="decimal"/>
      <w:lvlText w:val="%1)"/>
      <w:lvlJc w:val="left"/>
      <w:pPr>
        <w:ind w:left="1069" w:hanging="360"/>
      </w:pPr>
    </w:lvl>
    <w:lvl w:ilvl="1" w:tplc="04150003" w:tentative="1">
      <w:start w:val="1"/>
      <w:numFmt w:val="lowerLetter"/>
      <w:lvlText w:val="%2."/>
      <w:lvlJc w:val="left"/>
      <w:pPr>
        <w:ind w:left="1789" w:hanging="360"/>
      </w:pPr>
    </w:lvl>
    <w:lvl w:ilvl="2" w:tplc="04150005" w:tentative="1">
      <w:start w:val="1"/>
      <w:numFmt w:val="lowerRoman"/>
      <w:lvlText w:val="%3."/>
      <w:lvlJc w:val="right"/>
      <w:pPr>
        <w:ind w:left="2509" w:hanging="180"/>
      </w:pPr>
    </w:lvl>
    <w:lvl w:ilvl="3" w:tplc="04150001" w:tentative="1">
      <w:start w:val="1"/>
      <w:numFmt w:val="decimal"/>
      <w:lvlText w:val="%4."/>
      <w:lvlJc w:val="left"/>
      <w:pPr>
        <w:ind w:left="3229" w:hanging="360"/>
      </w:pPr>
    </w:lvl>
    <w:lvl w:ilvl="4" w:tplc="04150003" w:tentative="1">
      <w:start w:val="1"/>
      <w:numFmt w:val="lowerLetter"/>
      <w:lvlText w:val="%5."/>
      <w:lvlJc w:val="left"/>
      <w:pPr>
        <w:ind w:left="3949" w:hanging="360"/>
      </w:pPr>
    </w:lvl>
    <w:lvl w:ilvl="5" w:tplc="04150005" w:tentative="1">
      <w:start w:val="1"/>
      <w:numFmt w:val="lowerRoman"/>
      <w:lvlText w:val="%6."/>
      <w:lvlJc w:val="right"/>
      <w:pPr>
        <w:ind w:left="4669" w:hanging="180"/>
      </w:pPr>
    </w:lvl>
    <w:lvl w:ilvl="6" w:tplc="04150001" w:tentative="1">
      <w:start w:val="1"/>
      <w:numFmt w:val="decimal"/>
      <w:lvlText w:val="%7."/>
      <w:lvlJc w:val="left"/>
      <w:pPr>
        <w:ind w:left="5389" w:hanging="360"/>
      </w:pPr>
    </w:lvl>
    <w:lvl w:ilvl="7" w:tplc="04150003" w:tentative="1">
      <w:start w:val="1"/>
      <w:numFmt w:val="lowerLetter"/>
      <w:lvlText w:val="%8."/>
      <w:lvlJc w:val="left"/>
      <w:pPr>
        <w:ind w:left="6109" w:hanging="360"/>
      </w:pPr>
    </w:lvl>
    <w:lvl w:ilvl="8" w:tplc="041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378B02D8"/>
    <w:multiLevelType w:val="hybridMultilevel"/>
    <w:tmpl w:val="6FF0B7A8"/>
    <w:styleLink w:val="Zaimportowanystyl16"/>
    <w:lvl w:ilvl="0" w:tplc="3144569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E6EDEC">
      <w:start w:val="1"/>
      <w:numFmt w:val="low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54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502B0E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47" w:hanging="3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3E5CBA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98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FC552A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70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96D96C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4407" w:hanging="3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EA226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514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1A53C2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132"/>
        </w:tabs>
        <w:ind w:left="586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C89374">
      <w:start w:val="1"/>
      <w:numFmt w:val="lowerRoman"/>
      <w:suff w:val="nothing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6381" w:hanging="19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37A739BC"/>
    <w:multiLevelType w:val="hybridMultilevel"/>
    <w:tmpl w:val="B9F46BD2"/>
    <w:lvl w:ilvl="0" w:tplc="A6F47400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880456C"/>
    <w:multiLevelType w:val="hybridMultilevel"/>
    <w:tmpl w:val="EB6AF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3C9F6269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7D5D33"/>
    <w:multiLevelType w:val="hybridMultilevel"/>
    <w:tmpl w:val="5B60C9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40C04797"/>
    <w:multiLevelType w:val="hybridMultilevel"/>
    <w:tmpl w:val="3B26B3B0"/>
    <w:lvl w:ilvl="0" w:tplc="AC92D29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12C0804"/>
    <w:multiLevelType w:val="hybridMultilevel"/>
    <w:tmpl w:val="80FE2C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1824C66"/>
    <w:multiLevelType w:val="hybridMultilevel"/>
    <w:tmpl w:val="62CA4642"/>
    <w:lvl w:ilvl="0" w:tplc="B434B210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43CC222A"/>
    <w:multiLevelType w:val="hybridMultilevel"/>
    <w:tmpl w:val="86003660"/>
    <w:lvl w:ilvl="0" w:tplc="8A4AB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A08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4912A39"/>
    <w:multiLevelType w:val="hybridMultilevel"/>
    <w:tmpl w:val="E44CF6E4"/>
    <w:lvl w:ilvl="0" w:tplc="E110E3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i w:val="0"/>
        <w:sz w:val="22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BB4">
      <w:numFmt w:val="bullet"/>
      <w:lvlText w:val="−"/>
      <w:lvlJc w:val="left"/>
      <w:pPr>
        <w:ind w:left="5040" w:hanging="360"/>
      </w:pPr>
      <w:rPr>
        <w:rFonts w:ascii="Calibri" w:eastAsia="Calibri" w:hAnsi="Calibri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4E83F91"/>
    <w:multiLevelType w:val="hybridMultilevel"/>
    <w:tmpl w:val="D9342AFC"/>
    <w:lvl w:ilvl="0" w:tplc="E110E37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45B62C2A"/>
    <w:multiLevelType w:val="multilevel"/>
    <w:tmpl w:val="79C03C0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4"/>
      <w:numFmt w:val="decimal"/>
      <w:lvlText w:val="%2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46987AF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488A2CC4"/>
    <w:multiLevelType w:val="hybridMultilevel"/>
    <w:tmpl w:val="2F368B34"/>
    <w:lvl w:ilvl="0" w:tplc="E6DC05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4A625E9B"/>
    <w:multiLevelType w:val="hybridMultilevel"/>
    <w:tmpl w:val="4DF4D910"/>
    <w:lvl w:ilvl="0" w:tplc="3348BBE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8CE251C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hint="default"/>
        <w:b w:val="0"/>
        <w:i w:val="0"/>
        <w:sz w:val="24"/>
      </w:rPr>
    </w:lvl>
    <w:lvl w:ilvl="3" w:tplc="0415000F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899CA4B6">
      <w:start w:val="1"/>
      <w:numFmt w:val="upperLetter"/>
      <w:lvlText w:val="%5."/>
      <w:lvlJc w:val="left"/>
      <w:pPr>
        <w:ind w:left="4310" w:hanging="360"/>
      </w:pPr>
      <w:rPr>
        <w:rFonts w:hint="default"/>
        <w:b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7" w15:restartNumberingAfterBreak="0">
    <w:nsid w:val="4B6828C0"/>
    <w:multiLevelType w:val="hybridMultilevel"/>
    <w:tmpl w:val="78CC88D0"/>
    <w:lvl w:ilvl="0" w:tplc="12D02C00">
      <w:start w:val="1"/>
      <w:numFmt w:val="lowerLetter"/>
      <w:lvlText w:val="%1)"/>
      <w:lvlJc w:val="left"/>
      <w:pPr>
        <w:ind w:left="1077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4BA71682"/>
    <w:multiLevelType w:val="multilevel"/>
    <w:tmpl w:val="AD2CF2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90" w15:restartNumberingAfterBreak="0">
    <w:nsid w:val="4D22643C"/>
    <w:multiLevelType w:val="multilevel"/>
    <w:tmpl w:val="4F7A5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 w15:restartNumberingAfterBreak="0">
    <w:nsid w:val="4D2B3E3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92" w15:restartNumberingAfterBreak="0">
    <w:nsid w:val="4D8F261D"/>
    <w:multiLevelType w:val="multilevel"/>
    <w:tmpl w:val="DB34F42A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 w15:restartNumberingAfterBreak="0">
    <w:nsid w:val="4E793CF8"/>
    <w:multiLevelType w:val="hybridMultilevel"/>
    <w:tmpl w:val="4334889C"/>
    <w:lvl w:ilvl="0" w:tplc="058E6BD6">
      <w:start w:val="1"/>
      <w:numFmt w:val="decimal"/>
      <w:pStyle w:val="Wykrestytul"/>
      <w:lvlText w:val="Wykres %1."/>
      <w:lvlJc w:val="left"/>
      <w:pPr>
        <w:ind w:left="720" w:hanging="360"/>
      </w:pPr>
      <w:rPr>
        <w:rFonts w:hint="default"/>
      </w:rPr>
    </w:lvl>
    <w:lvl w:ilvl="1" w:tplc="4BFA22B2" w:tentative="1">
      <w:start w:val="1"/>
      <w:numFmt w:val="lowerLetter"/>
      <w:lvlText w:val="%2."/>
      <w:lvlJc w:val="left"/>
      <w:pPr>
        <w:ind w:left="1440" w:hanging="360"/>
      </w:pPr>
    </w:lvl>
    <w:lvl w:ilvl="2" w:tplc="6818CB5C" w:tentative="1">
      <w:start w:val="1"/>
      <w:numFmt w:val="lowerRoman"/>
      <w:lvlText w:val="%3."/>
      <w:lvlJc w:val="right"/>
      <w:pPr>
        <w:ind w:left="2160" w:hanging="180"/>
      </w:pPr>
    </w:lvl>
    <w:lvl w:ilvl="3" w:tplc="3FDA1B5E" w:tentative="1">
      <w:start w:val="1"/>
      <w:numFmt w:val="decimal"/>
      <w:lvlText w:val="%4."/>
      <w:lvlJc w:val="left"/>
      <w:pPr>
        <w:ind w:left="2880" w:hanging="360"/>
      </w:pPr>
    </w:lvl>
    <w:lvl w:ilvl="4" w:tplc="607E5E78" w:tentative="1">
      <w:start w:val="1"/>
      <w:numFmt w:val="lowerLetter"/>
      <w:lvlText w:val="%5."/>
      <w:lvlJc w:val="left"/>
      <w:pPr>
        <w:ind w:left="3600" w:hanging="360"/>
      </w:pPr>
    </w:lvl>
    <w:lvl w:ilvl="5" w:tplc="9F4CCE5E" w:tentative="1">
      <w:start w:val="1"/>
      <w:numFmt w:val="lowerRoman"/>
      <w:lvlText w:val="%6."/>
      <w:lvlJc w:val="right"/>
      <w:pPr>
        <w:ind w:left="4320" w:hanging="180"/>
      </w:pPr>
    </w:lvl>
    <w:lvl w:ilvl="6" w:tplc="7D14DAF2" w:tentative="1">
      <w:start w:val="1"/>
      <w:numFmt w:val="decimal"/>
      <w:lvlText w:val="%7."/>
      <w:lvlJc w:val="left"/>
      <w:pPr>
        <w:ind w:left="5040" w:hanging="360"/>
      </w:pPr>
    </w:lvl>
    <w:lvl w:ilvl="7" w:tplc="1B863F1E" w:tentative="1">
      <w:start w:val="1"/>
      <w:numFmt w:val="lowerLetter"/>
      <w:lvlText w:val="%8."/>
      <w:lvlJc w:val="left"/>
      <w:pPr>
        <w:ind w:left="5760" w:hanging="360"/>
      </w:pPr>
    </w:lvl>
    <w:lvl w:ilvl="8" w:tplc="E5FE0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F31498F"/>
    <w:multiLevelType w:val="multilevel"/>
    <w:tmpl w:val="EE7471DE"/>
    <w:styleLink w:val="Zaimportowanystyl2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5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83"/>
        </w:tabs>
        <w:ind w:left="1426" w:hanging="7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59" w:hanging="55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67" w:hanging="90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67" w:hanging="5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975" w:hanging="8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75" w:hanging="5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683" w:hanging="87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50B74505"/>
    <w:multiLevelType w:val="hybridMultilevel"/>
    <w:tmpl w:val="5E041A56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6" w15:restartNumberingAfterBreak="0">
    <w:nsid w:val="53390A8B"/>
    <w:multiLevelType w:val="hybridMultilevel"/>
    <w:tmpl w:val="EE14207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33F4C0A"/>
    <w:multiLevelType w:val="multilevel"/>
    <w:tmpl w:val="5B4E3E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42E3397"/>
    <w:multiLevelType w:val="hybridMultilevel"/>
    <w:tmpl w:val="483228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43532D2"/>
    <w:multiLevelType w:val="hybridMultilevel"/>
    <w:tmpl w:val="B90EE910"/>
    <w:lvl w:ilvl="0" w:tplc="08E238D8">
      <w:start w:val="10"/>
      <w:numFmt w:val="decimal"/>
      <w:lvlText w:val="Rozdział 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072F8C"/>
    <w:multiLevelType w:val="hybridMultilevel"/>
    <w:tmpl w:val="0E763492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0F4C4A"/>
    <w:multiLevelType w:val="multilevel"/>
    <w:tmpl w:val="DBC0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60F5750"/>
    <w:multiLevelType w:val="hybridMultilevel"/>
    <w:tmpl w:val="DA744668"/>
    <w:lvl w:ilvl="0" w:tplc="70B6834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914230"/>
    <w:multiLevelType w:val="hybridMultilevel"/>
    <w:tmpl w:val="60E4841A"/>
    <w:lvl w:ilvl="0" w:tplc="1A20AC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4A9E1B02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59B27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A5528F6"/>
    <w:multiLevelType w:val="hybridMultilevel"/>
    <w:tmpl w:val="A82C3BCA"/>
    <w:lvl w:ilvl="0" w:tplc="04150011">
      <w:start w:val="1"/>
      <w:numFmt w:val="decimal"/>
      <w:pStyle w:val="Rysunektytul"/>
      <w:lvlText w:val="Rysunek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B2743B3"/>
    <w:multiLevelType w:val="hybridMultilevel"/>
    <w:tmpl w:val="BE5AF4B2"/>
    <w:lvl w:ilvl="0" w:tplc="6F86F80E">
      <w:start w:val="4"/>
      <w:numFmt w:val="decimal"/>
      <w:lvlText w:val="Rozdział %1."/>
      <w:lvlJc w:val="left"/>
      <w:pPr>
        <w:ind w:left="1070" w:hanging="360"/>
      </w:pPr>
      <w:rPr>
        <w:rFonts w:ascii="Calibri" w:hAnsi="Calibri" w:cs="Calibri" w:hint="default"/>
        <w:b/>
        <w:i/>
        <w:sz w:val="28"/>
      </w:rPr>
    </w:lvl>
    <w:lvl w:ilvl="1" w:tplc="3D266A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CCA3948">
      <w:start w:val="1"/>
      <w:numFmt w:val="lowerLetter"/>
      <w:lvlText w:val="%3)"/>
      <w:lvlJc w:val="left"/>
      <w:pPr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B4941E3"/>
    <w:multiLevelType w:val="hybridMultilevel"/>
    <w:tmpl w:val="8E76D842"/>
    <w:lvl w:ilvl="0" w:tplc="D21627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84B45BEC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70B683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F8FF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D0F5D66"/>
    <w:multiLevelType w:val="hybridMultilevel"/>
    <w:tmpl w:val="8C0C1CC4"/>
    <w:lvl w:ilvl="0" w:tplc="70B68340">
      <w:start w:val="1"/>
      <w:numFmt w:val="decimal"/>
      <w:lvlText w:val="%1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2" w:tplc="04150005">
      <w:start w:val="1"/>
      <w:numFmt w:val="lowerLetter"/>
      <w:lvlText w:val="%3)"/>
      <w:lvlJc w:val="left"/>
      <w:pPr>
        <w:ind w:left="2685" w:hanging="360"/>
      </w:pPr>
      <w:rPr>
        <w:rFonts w:ascii="Arial" w:hAnsi="Arial" w:cs="Arial"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0B6834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8" w15:restartNumberingAfterBreak="0">
    <w:nsid w:val="5D2473F4"/>
    <w:multiLevelType w:val="hybridMultilevel"/>
    <w:tmpl w:val="6F9AD03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D641A1F"/>
    <w:multiLevelType w:val="multilevel"/>
    <w:tmpl w:val="CF9E8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D990054"/>
    <w:multiLevelType w:val="multilevel"/>
    <w:tmpl w:val="60A62422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DA66096"/>
    <w:multiLevelType w:val="multilevel"/>
    <w:tmpl w:val="9328C7F0"/>
    <w:name w:val="WW8Num684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2" w15:restartNumberingAfterBreak="0">
    <w:nsid w:val="5FD41AB7"/>
    <w:multiLevelType w:val="multilevel"/>
    <w:tmpl w:val="BA0E4F8E"/>
    <w:lvl w:ilvl="0">
      <w:start w:val="6"/>
      <w:numFmt w:val="decimal"/>
      <w:lvlText w:val="Rozdział %1."/>
      <w:lvlJc w:val="left"/>
      <w:pPr>
        <w:ind w:left="360" w:hanging="360"/>
      </w:pPr>
      <w:rPr>
        <w:rFonts w:ascii="Calibri" w:eastAsia="Calibri" w:hAnsi="Calibri" w:cs="Calibri" w:hint="default"/>
        <w:b/>
        <w:i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3" w15:restartNumberingAfterBreak="0">
    <w:nsid w:val="618E3E24"/>
    <w:multiLevelType w:val="multilevel"/>
    <w:tmpl w:val="58F66C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1D15E66"/>
    <w:multiLevelType w:val="multilevel"/>
    <w:tmpl w:val="6D8CEBDE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5" w15:restartNumberingAfterBreak="0">
    <w:nsid w:val="623E301B"/>
    <w:multiLevelType w:val="hybridMultilevel"/>
    <w:tmpl w:val="D01A1EA0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6" w15:restartNumberingAfterBreak="0">
    <w:nsid w:val="62C03B04"/>
    <w:multiLevelType w:val="hybridMultilevel"/>
    <w:tmpl w:val="FD4624FA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4A42B0D"/>
    <w:multiLevelType w:val="hybridMultilevel"/>
    <w:tmpl w:val="E6FA81B2"/>
    <w:name w:val="WW8Num3722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0109BF2">
      <w:start w:val="1"/>
      <w:numFmt w:val="decimal"/>
      <w:lvlText w:val="%3)"/>
      <w:lvlJc w:val="right"/>
      <w:pPr>
        <w:ind w:left="2586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8" w15:restartNumberingAfterBreak="0">
    <w:nsid w:val="65350188"/>
    <w:multiLevelType w:val="hybridMultilevel"/>
    <w:tmpl w:val="BD8C4E24"/>
    <w:lvl w:ilvl="0" w:tplc="E110E374">
      <w:start w:val="1"/>
      <w:numFmt w:val="bullet"/>
      <w:lvlText w:val="-"/>
      <w:lvlJc w:val="left"/>
      <w:pPr>
        <w:ind w:left="14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19" w15:restartNumberingAfterBreak="0">
    <w:nsid w:val="656806EC"/>
    <w:multiLevelType w:val="hybridMultilevel"/>
    <w:tmpl w:val="190A1EE6"/>
    <w:lvl w:ilvl="0" w:tplc="EF5C37C8">
      <w:start w:val="1"/>
      <w:numFmt w:val="decimal"/>
      <w:lvlText w:val="Rozdział %1."/>
      <w:lvlJc w:val="left"/>
      <w:pPr>
        <w:ind w:left="1637" w:hanging="360"/>
      </w:pPr>
      <w:rPr>
        <w:rFonts w:ascii="Calibri" w:hAnsi="Calibri" w:cs="Calibri" w:hint="default"/>
        <w:b/>
        <w:i/>
        <w:sz w:val="28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20" w15:restartNumberingAfterBreak="0">
    <w:nsid w:val="65DB4CAE"/>
    <w:multiLevelType w:val="hybridMultilevel"/>
    <w:tmpl w:val="A830B58A"/>
    <w:lvl w:ilvl="0" w:tplc="C3FAE7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515E2C"/>
    <w:multiLevelType w:val="hybridMultilevel"/>
    <w:tmpl w:val="14AC8140"/>
    <w:lvl w:ilvl="0" w:tplc="2B4675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67B13B98"/>
    <w:multiLevelType w:val="hybridMultilevel"/>
    <w:tmpl w:val="0B701748"/>
    <w:lvl w:ilvl="0" w:tplc="996A1CD8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8554778"/>
    <w:multiLevelType w:val="hybridMultilevel"/>
    <w:tmpl w:val="366066DE"/>
    <w:lvl w:ilvl="0" w:tplc="E110E37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68F72AE7"/>
    <w:multiLevelType w:val="hybridMultilevel"/>
    <w:tmpl w:val="509278F8"/>
    <w:lvl w:ilvl="0" w:tplc="2E885FEE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0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9244EEB"/>
    <w:multiLevelType w:val="hybridMultilevel"/>
    <w:tmpl w:val="AF68A4E6"/>
    <w:lvl w:ilvl="0" w:tplc="93E09D74">
      <w:start w:val="18"/>
      <w:numFmt w:val="decimal"/>
      <w:lvlText w:val="Rozdział %1."/>
      <w:lvlJc w:val="left"/>
      <w:pPr>
        <w:tabs>
          <w:tab w:val="num" w:pos="1778"/>
        </w:tabs>
        <w:ind w:left="1778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ACF67E6"/>
    <w:multiLevelType w:val="hybridMultilevel"/>
    <w:tmpl w:val="794A7DDA"/>
    <w:lvl w:ilvl="0" w:tplc="9C086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A20E854" w:tentative="1">
      <w:start w:val="1"/>
      <w:numFmt w:val="lowerLetter"/>
      <w:lvlText w:val="%2."/>
      <w:lvlJc w:val="left"/>
      <w:pPr>
        <w:ind w:left="1440" w:hanging="360"/>
      </w:pPr>
    </w:lvl>
    <w:lvl w:ilvl="2" w:tplc="FD8685E8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010E4B"/>
    <w:multiLevelType w:val="hybridMultilevel"/>
    <w:tmpl w:val="5B705BD4"/>
    <w:lvl w:ilvl="0" w:tplc="59602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264771"/>
    <w:multiLevelType w:val="hybridMultilevel"/>
    <w:tmpl w:val="FCBA1C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FC5863"/>
    <w:multiLevelType w:val="multilevel"/>
    <w:tmpl w:val="6B8E9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0" w15:restartNumberingAfterBreak="0">
    <w:nsid w:val="75F34535"/>
    <w:multiLevelType w:val="hybridMultilevel"/>
    <w:tmpl w:val="75162D72"/>
    <w:lvl w:ilvl="0" w:tplc="C55AA8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FA2CFC"/>
    <w:multiLevelType w:val="hybridMultilevel"/>
    <w:tmpl w:val="C73613F6"/>
    <w:lvl w:ilvl="0" w:tplc="706A048E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19224B0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</w:rPr>
    </w:lvl>
    <w:lvl w:ilvl="3" w:tplc="0415000F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2" w15:restartNumberingAfterBreak="0">
    <w:nsid w:val="774E4BF2"/>
    <w:multiLevelType w:val="multilevel"/>
    <w:tmpl w:val="6406BB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7984AAA"/>
    <w:multiLevelType w:val="hybridMultilevel"/>
    <w:tmpl w:val="513001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ABF4BB8"/>
    <w:multiLevelType w:val="hybridMultilevel"/>
    <w:tmpl w:val="2440FE7A"/>
    <w:lvl w:ilvl="0" w:tplc="EC1453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9586A7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510B2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12E6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0E2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200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E6D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602B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8C2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B565FD1"/>
    <w:multiLevelType w:val="hybridMultilevel"/>
    <w:tmpl w:val="3104D7D2"/>
    <w:lvl w:ilvl="0" w:tplc="6A826688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BA82438"/>
    <w:multiLevelType w:val="hybridMultilevel"/>
    <w:tmpl w:val="CA84DA04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7" w15:restartNumberingAfterBreak="0">
    <w:nsid w:val="7C5F146D"/>
    <w:multiLevelType w:val="multilevel"/>
    <w:tmpl w:val="E34C6AC0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CA21404"/>
    <w:multiLevelType w:val="hybridMultilevel"/>
    <w:tmpl w:val="01F692A4"/>
    <w:lvl w:ilvl="0" w:tplc="47B09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E281601"/>
    <w:multiLevelType w:val="hybridMultilevel"/>
    <w:tmpl w:val="E81AD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7E8D43F2"/>
    <w:multiLevelType w:val="multilevel"/>
    <w:tmpl w:val="3FD0A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F273EFD"/>
    <w:multiLevelType w:val="hybridMultilevel"/>
    <w:tmpl w:val="6352BC9C"/>
    <w:lvl w:ilvl="0" w:tplc="3D88EF1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31155">
    <w:abstractNumId w:val="116"/>
  </w:num>
  <w:num w:numId="2" w16cid:durableId="1552616984">
    <w:abstractNumId w:val="106"/>
  </w:num>
  <w:num w:numId="3" w16cid:durableId="779837674">
    <w:abstractNumId w:val="86"/>
  </w:num>
  <w:num w:numId="4" w16cid:durableId="135729182">
    <w:abstractNumId w:val="44"/>
  </w:num>
  <w:num w:numId="5" w16cid:durableId="148600694">
    <w:abstractNumId w:val="0"/>
  </w:num>
  <w:num w:numId="6" w16cid:durableId="272785103">
    <w:abstractNumId w:val="79"/>
  </w:num>
  <w:num w:numId="7" w16cid:durableId="1961759792">
    <w:abstractNumId w:val="66"/>
  </w:num>
  <w:num w:numId="8" w16cid:durableId="7024391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0151280">
    <w:abstractNumId w:val="80"/>
  </w:num>
  <w:num w:numId="10" w16cid:durableId="594287769">
    <w:abstractNumId w:val="130"/>
  </w:num>
  <w:num w:numId="11" w16cid:durableId="1017392569">
    <w:abstractNumId w:val="102"/>
  </w:num>
  <w:num w:numId="12" w16cid:durableId="1512530558">
    <w:abstractNumId w:val="138"/>
  </w:num>
  <w:num w:numId="13" w16cid:durableId="1972131688">
    <w:abstractNumId w:val="103"/>
  </w:num>
  <w:num w:numId="14" w16cid:durableId="862982165">
    <w:abstractNumId w:val="24"/>
  </w:num>
  <w:num w:numId="15" w16cid:durableId="1338190731">
    <w:abstractNumId w:val="77"/>
  </w:num>
  <w:num w:numId="16" w16cid:durableId="475102893">
    <w:abstractNumId w:val="27"/>
  </w:num>
  <w:num w:numId="17" w16cid:durableId="897283104">
    <w:abstractNumId w:val="47"/>
  </w:num>
  <w:num w:numId="18" w16cid:durableId="942222025">
    <w:abstractNumId w:val="135"/>
  </w:num>
  <w:num w:numId="19" w16cid:durableId="459498517">
    <w:abstractNumId w:val="21"/>
  </w:num>
  <w:num w:numId="20" w16cid:durableId="1377048280">
    <w:abstractNumId w:val="64"/>
  </w:num>
  <w:num w:numId="21" w16cid:durableId="1120537875">
    <w:abstractNumId w:val="134"/>
  </w:num>
  <w:num w:numId="22" w16cid:durableId="1076824082">
    <w:abstractNumId w:val="121"/>
  </w:num>
  <w:num w:numId="23" w16cid:durableId="225187709">
    <w:abstractNumId w:val="127"/>
  </w:num>
  <w:num w:numId="24" w16cid:durableId="532234571">
    <w:abstractNumId w:val="58"/>
  </w:num>
  <w:num w:numId="25" w16cid:durableId="175384178">
    <w:abstractNumId w:val="128"/>
  </w:num>
  <w:num w:numId="26" w16cid:durableId="1544362701">
    <w:abstractNumId w:val="120"/>
  </w:num>
  <w:num w:numId="27" w16cid:durableId="2118333375">
    <w:abstractNumId w:val="39"/>
  </w:num>
  <w:num w:numId="28" w16cid:durableId="1164315270">
    <w:abstractNumId w:val="124"/>
  </w:num>
  <w:num w:numId="29" w16cid:durableId="2107730033">
    <w:abstractNumId w:val="22"/>
  </w:num>
  <w:num w:numId="30" w16cid:durableId="897743531">
    <w:abstractNumId w:val="17"/>
  </w:num>
  <w:num w:numId="31" w16cid:durableId="189417825">
    <w:abstractNumId w:val="85"/>
  </w:num>
  <w:num w:numId="32" w16cid:durableId="665017409">
    <w:abstractNumId w:val="131"/>
  </w:num>
  <w:num w:numId="33" w16cid:durableId="1548419672">
    <w:abstractNumId w:val="140"/>
  </w:num>
  <w:num w:numId="34" w16cid:durableId="304748469">
    <w:abstractNumId w:val="59"/>
  </w:num>
  <w:num w:numId="35" w16cid:durableId="319777003">
    <w:abstractNumId w:val="93"/>
  </w:num>
  <w:num w:numId="36" w16cid:durableId="1955356659">
    <w:abstractNumId w:val="29"/>
  </w:num>
  <w:num w:numId="37" w16cid:durableId="355814571">
    <w:abstractNumId w:val="104"/>
  </w:num>
  <w:num w:numId="38" w16cid:durableId="1873225838">
    <w:abstractNumId w:val="119"/>
  </w:num>
  <w:num w:numId="39" w16cid:durableId="626399827">
    <w:abstractNumId w:val="105"/>
  </w:num>
  <w:num w:numId="40" w16cid:durableId="1177646728">
    <w:abstractNumId w:val="112"/>
  </w:num>
  <w:num w:numId="41" w16cid:durableId="271673831">
    <w:abstractNumId w:val="76"/>
  </w:num>
  <w:num w:numId="42" w16cid:durableId="1430157251">
    <w:abstractNumId w:val="75"/>
  </w:num>
  <w:num w:numId="43" w16cid:durableId="1678773889">
    <w:abstractNumId w:val="141"/>
  </w:num>
  <w:num w:numId="44" w16cid:durableId="1477064401">
    <w:abstractNumId w:val="67"/>
  </w:num>
  <w:num w:numId="45" w16cid:durableId="1921018986">
    <w:abstractNumId w:val="78"/>
  </w:num>
  <w:num w:numId="46" w16cid:durableId="823741693">
    <w:abstractNumId w:val="87"/>
  </w:num>
  <w:num w:numId="47" w16cid:durableId="1953439679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20000716">
    <w:abstractNumId w:val="32"/>
  </w:num>
  <w:num w:numId="49" w16cid:durableId="1917594829">
    <w:abstractNumId w:val="28"/>
  </w:num>
  <w:num w:numId="50" w16cid:durableId="152000673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6123819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479214">
    <w:abstractNumId w:val="123"/>
  </w:num>
  <w:num w:numId="53" w16cid:durableId="447479818">
    <w:abstractNumId w:val="37"/>
  </w:num>
  <w:num w:numId="54" w16cid:durableId="634289029">
    <w:abstractNumId w:val="65"/>
  </w:num>
  <w:num w:numId="55" w16cid:durableId="1229655371">
    <w:abstractNumId w:val="114"/>
  </w:num>
  <w:num w:numId="56" w16cid:durableId="14116705">
    <w:abstractNumId w:val="82"/>
  </w:num>
  <w:num w:numId="57" w16cid:durableId="1167599944">
    <w:abstractNumId w:val="97"/>
  </w:num>
  <w:num w:numId="58" w16cid:durableId="2116049803">
    <w:abstractNumId w:val="132"/>
  </w:num>
  <w:num w:numId="59" w16cid:durableId="475612091">
    <w:abstractNumId w:val="46"/>
  </w:num>
  <w:num w:numId="60" w16cid:durableId="865215541">
    <w:abstractNumId w:val="63"/>
  </w:num>
  <w:num w:numId="61" w16cid:durableId="2082486014">
    <w:abstractNumId w:val="33"/>
  </w:num>
  <w:num w:numId="62" w16cid:durableId="215120409">
    <w:abstractNumId w:val="31"/>
  </w:num>
  <w:num w:numId="63" w16cid:durableId="1079905505">
    <w:abstractNumId w:val="89"/>
    <w:lvlOverride w:ilvl="0">
      <w:startOverride w:val="1"/>
    </w:lvlOverride>
  </w:num>
  <w:num w:numId="64" w16cid:durableId="930241322">
    <w:abstractNumId w:val="108"/>
  </w:num>
  <w:num w:numId="65" w16cid:durableId="1609852690">
    <w:abstractNumId w:val="30"/>
  </w:num>
  <w:num w:numId="66" w16cid:durableId="467940212">
    <w:abstractNumId w:val="107"/>
  </w:num>
  <w:num w:numId="67" w16cid:durableId="9056468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50471438">
    <w:abstractNumId w:val="43"/>
  </w:num>
  <w:num w:numId="69" w16cid:durableId="930043694">
    <w:abstractNumId w:val="72"/>
  </w:num>
  <w:num w:numId="70" w16cid:durableId="52972336">
    <w:abstractNumId w:val="70"/>
  </w:num>
  <w:num w:numId="71" w16cid:durableId="1423406771">
    <w:abstractNumId w:val="23"/>
  </w:num>
  <w:num w:numId="72" w16cid:durableId="454909383">
    <w:abstractNumId w:val="100"/>
  </w:num>
  <w:num w:numId="73" w16cid:durableId="898125230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60542854">
    <w:abstractNumId w:val="94"/>
  </w:num>
  <w:num w:numId="75" w16cid:durableId="239221833">
    <w:abstractNumId w:val="118"/>
  </w:num>
  <w:num w:numId="76" w16cid:durableId="804084969">
    <w:abstractNumId w:val="50"/>
  </w:num>
  <w:num w:numId="77" w16cid:durableId="1381784487">
    <w:abstractNumId w:val="48"/>
  </w:num>
  <w:num w:numId="78" w16cid:durableId="1327782681">
    <w:abstractNumId w:val="92"/>
  </w:num>
  <w:num w:numId="79" w16cid:durableId="225654704">
    <w:abstractNumId w:val="101"/>
  </w:num>
  <w:num w:numId="80" w16cid:durableId="898247725">
    <w:abstractNumId w:val="36"/>
  </w:num>
  <w:num w:numId="81" w16cid:durableId="425351817">
    <w:abstractNumId w:val="109"/>
  </w:num>
  <w:num w:numId="82" w16cid:durableId="719204998">
    <w:abstractNumId w:val="95"/>
  </w:num>
  <w:num w:numId="83" w16cid:durableId="416171213">
    <w:abstractNumId w:val="117"/>
  </w:num>
  <w:num w:numId="84" w16cid:durableId="1023436908">
    <w:abstractNumId w:val="34"/>
  </w:num>
  <w:num w:numId="85" w16cid:durableId="1484659762">
    <w:abstractNumId w:val="45"/>
  </w:num>
  <w:num w:numId="86" w16cid:durableId="1415475250">
    <w:abstractNumId w:val="74"/>
  </w:num>
  <w:num w:numId="87" w16cid:durableId="199823870">
    <w:abstractNumId w:val="60"/>
  </w:num>
  <w:num w:numId="88" w16cid:durableId="1302887315">
    <w:abstractNumId w:val="4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538659647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83831096">
    <w:abstractNumId w:val="133"/>
  </w:num>
  <w:num w:numId="91" w16cid:durableId="1040981628">
    <w:abstractNumId w:val="35"/>
  </w:num>
  <w:num w:numId="92" w16cid:durableId="1491142481">
    <w:abstractNumId w:val="71"/>
  </w:num>
  <w:num w:numId="93" w16cid:durableId="185410056">
    <w:abstractNumId w:val="73"/>
  </w:num>
  <w:num w:numId="94" w16cid:durableId="35741934">
    <w:abstractNumId w:val="91"/>
  </w:num>
  <w:num w:numId="95" w16cid:durableId="1104615557">
    <w:abstractNumId w:val="83"/>
  </w:num>
  <w:num w:numId="96" w16cid:durableId="1541236094">
    <w:abstractNumId w:val="113"/>
  </w:num>
  <w:num w:numId="97" w16cid:durableId="2033993539">
    <w:abstractNumId w:val="136"/>
  </w:num>
  <w:num w:numId="98" w16cid:durableId="712316022">
    <w:abstractNumId w:val="25"/>
  </w:num>
  <w:num w:numId="99" w16cid:durableId="864290939">
    <w:abstractNumId w:val="51"/>
  </w:num>
  <w:num w:numId="100" w16cid:durableId="1265650382">
    <w:abstractNumId w:val="96"/>
  </w:num>
  <w:num w:numId="101" w16cid:durableId="587661903">
    <w:abstractNumId w:val="88"/>
  </w:num>
  <w:num w:numId="102" w16cid:durableId="729154380">
    <w:abstractNumId w:val="52"/>
  </w:num>
  <w:num w:numId="103" w16cid:durableId="1514999692">
    <w:abstractNumId w:val="98"/>
  </w:num>
  <w:num w:numId="104" w16cid:durableId="1455979822">
    <w:abstractNumId w:val="42"/>
  </w:num>
  <w:num w:numId="105" w16cid:durableId="60696098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452287746">
    <w:abstractNumId w:val="55"/>
  </w:num>
  <w:num w:numId="107" w16cid:durableId="1371297700">
    <w:abstractNumId w:val="38"/>
  </w:num>
  <w:num w:numId="108" w16cid:durableId="430861734">
    <w:abstractNumId w:val="81"/>
  </w:num>
  <w:num w:numId="109" w16cid:durableId="2030913534">
    <w:abstractNumId w:val="40"/>
  </w:num>
  <w:num w:numId="110" w16cid:durableId="235288437">
    <w:abstractNumId w:val="122"/>
  </w:num>
  <w:num w:numId="111" w16cid:durableId="1229922248">
    <w:abstractNumId w:val="26"/>
  </w:num>
  <w:num w:numId="112" w16cid:durableId="278688303">
    <w:abstractNumId w:val="99"/>
  </w:num>
  <w:num w:numId="113" w16cid:durableId="10764151">
    <w:abstractNumId w:val="125"/>
  </w:num>
  <w:num w:numId="114" w16cid:durableId="1556157910">
    <w:abstractNumId w:val="110"/>
  </w:num>
  <w:num w:numId="115" w16cid:durableId="2005938163">
    <w:abstractNumId w:val="61"/>
  </w:num>
  <w:num w:numId="116" w16cid:durableId="831067432">
    <w:abstractNumId w:val="115"/>
  </w:num>
  <w:num w:numId="117" w16cid:durableId="30765892">
    <w:abstractNumId w:val="69"/>
  </w:num>
  <w:num w:numId="118" w16cid:durableId="1153370982">
    <w:abstractNumId w:val="129"/>
  </w:num>
  <w:num w:numId="119" w16cid:durableId="1756437309">
    <w:abstractNumId w:val="57"/>
  </w:num>
  <w:num w:numId="120" w16cid:durableId="1749887059">
    <w:abstractNumId w:val="49"/>
  </w:num>
  <w:num w:numId="121" w16cid:durableId="666907432">
    <w:abstractNumId w:val="90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0-09-22"/>
    <w:docVar w:name="LE_Links" w:val="{BCE47A99-EA49-4EDC-A65F-65688F2771AD}"/>
  </w:docVars>
  <w:rsids>
    <w:rsidRoot w:val="00FC2218"/>
    <w:rsid w:val="000007A8"/>
    <w:rsid w:val="00001214"/>
    <w:rsid w:val="000021BE"/>
    <w:rsid w:val="00002603"/>
    <w:rsid w:val="00003228"/>
    <w:rsid w:val="0000329F"/>
    <w:rsid w:val="00006539"/>
    <w:rsid w:val="00006CB8"/>
    <w:rsid w:val="000074EC"/>
    <w:rsid w:val="000114C1"/>
    <w:rsid w:val="0001210A"/>
    <w:rsid w:val="0001288E"/>
    <w:rsid w:val="000129AF"/>
    <w:rsid w:val="00013881"/>
    <w:rsid w:val="00013A1B"/>
    <w:rsid w:val="0001436D"/>
    <w:rsid w:val="00014492"/>
    <w:rsid w:val="0001464A"/>
    <w:rsid w:val="00016500"/>
    <w:rsid w:val="00020472"/>
    <w:rsid w:val="000205DD"/>
    <w:rsid w:val="000206D0"/>
    <w:rsid w:val="00020C6F"/>
    <w:rsid w:val="00020C71"/>
    <w:rsid w:val="00021A66"/>
    <w:rsid w:val="00022090"/>
    <w:rsid w:val="0002256F"/>
    <w:rsid w:val="00022B1A"/>
    <w:rsid w:val="00022B43"/>
    <w:rsid w:val="000238D0"/>
    <w:rsid w:val="00023ECF"/>
    <w:rsid w:val="00024721"/>
    <w:rsid w:val="00024837"/>
    <w:rsid w:val="00024B4A"/>
    <w:rsid w:val="00025B6A"/>
    <w:rsid w:val="000263DA"/>
    <w:rsid w:val="000264E2"/>
    <w:rsid w:val="00026730"/>
    <w:rsid w:val="000268BA"/>
    <w:rsid w:val="00026F3F"/>
    <w:rsid w:val="0002776F"/>
    <w:rsid w:val="00027871"/>
    <w:rsid w:val="000302DD"/>
    <w:rsid w:val="00030776"/>
    <w:rsid w:val="00030DE1"/>
    <w:rsid w:val="00030DFA"/>
    <w:rsid w:val="000316F0"/>
    <w:rsid w:val="000330A4"/>
    <w:rsid w:val="00033158"/>
    <w:rsid w:val="000352E3"/>
    <w:rsid w:val="00035327"/>
    <w:rsid w:val="000356B9"/>
    <w:rsid w:val="000358D7"/>
    <w:rsid w:val="0003756D"/>
    <w:rsid w:val="00040115"/>
    <w:rsid w:val="0004076D"/>
    <w:rsid w:val="000409C5"/>
    <w:rsid w:val="00040F42"/>
    <w:rsid w:val="000417FD"/>
    <w:rsid w:val="00041AFA"/>
    <w:rsid w:val="00041B82"/>
    <w:rsid w:val="00042C1A"/>
    <w:rsid w:val="00042CA5"/>
    <w:rsid w:val="000436C6"/>
    <w:rsid w:val="000437E7"/>
    <w:rsid w:val="00045E2E"/>
    <w:rsid w:val="000466B2"/>
    <w:rsid w:val="00046BE2"/>
    <w:rsid w:val="00047B44"/>
    <w:rsid w:val="00047BC0"/>
    <w:rsid w:val="0005017A"/>
    <w:rsid w:val="00050453"/>
    <w:rsid w:val="000504A9"/>
    <w:rsid w:val="000504DD"/>
    <w:rsid w:val="00050BE8"/>
    <w:rsid w:val="00050C82"/>
    <w:rsid w:val="00051675"/>
    <w:rsid w:val="0005189F"/>
    <w:rsid w:val="00052353"/>
    <w:rsid w:val="00053D80"/>
    <w:rsid w:val="0005414D"/>
    <w:rsid w:val="0005415B"/>
    <w:rsid w:val="000543B6"/>
    <w:rsid w:val="000552BF"/>
    <w:rsid w:val="000558D6"/>
    <w:rsid w:val="00056041"/>
    <w:rsid w:val="00056130"/>
    <w:rsid w:val="0005626D"/>
    <w:rsid w:val="000567EF"/>
    <w:rsid w:val="00056DC9"/>
    <w:rsid w:val="000571AA"/>
    <w:rsid w:val="00057616"/>
    <w:rsid w:val="00057630"/>
    <w:rsid w:val="000579A4"/>
    <w:rsid w:val="00057AF2"/>
    <w:rsid w:val="0006032E"/>
    <w:rsid w:val="000603F4"/>
    <w:rsid w:val="00060E6D"/>
    <w:rsid w:val="0006174B"/>
    <w:rsid w:val="00061D20"/>
    <w:rsid w:val="00063218"/>
    <w:rsid w:val="0006329A"/>
    <w:rsid w:val="00063497"/>
    <w:rsid w:val="00063DA4"/>
    <w:rsid w:val="000648B2"/>
    <w:rsid w:val="00065EA5"/>
    <w:rsid w:val="00065F57"/>
    <w:rsid w:val="00067837"/>
    <w:rsid w:val="00067C2E"/>
    <w:rsid w:val="000712D5"/>
    <w:rsid w:val="00071341"/>
    <w:rsid w:val="000715CF"/>
    <w:rsid w:val="00071685"/>
    <w:rsid w:val="00072E31"/>
    <w:rsid w:val="00072EF9"/>
    <w:rsid w:val="00074C1B"/>
    <w:rsid w:val="00074E43"/>
    <w:rsid w:val="000750EB"/>
    <w:rsid w:val="00075A7B"/>
    <w:rsid w:val="00077E50"/>
    <w:rsid w:val="00077EFB"/>
    <w:rsid w:val="000801B7"/>
    <w:rsid w:val="0008033C"/>
    <w:rsid w:val="00080471"/>
    <w:rsid w:val="000818AB"/>
    <w:rsid w:val="00081F5E"/>
    <w:rsid w:val="00082F88"/>
    <w:rsid w:val="00083366"/>
    <w:rsid w:val="00083754"/>
    <w:rsid w:val="00084347"/>
    <w:rsid w:val="00084DFC"/>
    <w:rsid w:val="00084F97"/>
    <w:rsid w:val="000868AC"/>
    <w:rsid w:val="000874A7"/>
    <w:rsid w:val="00087515"/>
    <w:rsid w:val="00087B92"/>
    <w:rsid w:val="00087CA6"/>
    <w:rsid w:val="00087CDB"/>
    <w:rsid w:val="00087DC6"/>
    <w:rsid w:val="00090248"/>
    <w:rsid w:val="000908A2"/>
    <w:rsid w:val="00090970"/>
    <w:rsid w:val="00090A33"/>
    <w:rsid w:val="00090ABF"/>
    <w:rsid w:val="00091048"/>
    <w:rsid w:val="00091086"/>
    <w:rsid w:val="000911E6"/>
    <w:rsid w:val="00092041"/>
    <w:rsid w:val="00092585"/>
    <w:rsid w:val="000940F1"/>
    <w:rsid w:val="000941B8"/>
    <w:rsid w:val="00094962"/>
    <w:rsid w:val="00094CB6"/>
    <w:rsid w:val="0009551D"/>
    <w:rsid w:val="0009565E"/>
    <w:rsid w:val="00096305"/>
    <w:rsid w:val="000968C4"/>
    <w:rsid w:val="00096A17"/>
    <w:rsid w:val="00097912"/>
    <w:rsid w:val="000A0826"/>
    <w:rsid w:val="000A129C"/>
    <w:rsid w:val="000A152C"/>
    <w:rsid w:val="000A1D36"/>
    <w:rsid w:val="000A2990"/>
    <w:rsid w:val="000A2D13"/>
    <w:rsid w:val="000A3229"/>
    <w:rsid w:val="000A336C"/>
    <w:rsid w:val="000A3436"/>
    <w:rsid w:val="000A355A"/>
    <w:rsid w:val="000A3C8F"/>
    <w:rsid w:val="000A42EE"/>
    <w:rsid w:val="000A49DF"/>
    <w:rsid w:val="000A52B6"/>
    <w:rsid w:val="000A54E7"/>
    <w:rsid w:val="000A556C"/>
    <w:rsid w:val="000A59A2"/>
    <w:rsid w:val="000A660A"/>
    <w:rsid w:val="000A6E14"/>
    <w:rsid w:val="000A7015"/>
    <w:rsid w:val="000A70DB"/>
    <w:rsid w:val="000A7573"/>
    <w:rsid w:val="000B0AB4"/>
    <w:rsid w:val="000B0BDB"/>
    <w:rsid w:val="000B0D8E"/>
    <w:rsid w:val="000B1D02"/>
    <w:rsid w:val="000B238E"/>
    <w:rsid w:val="000B25E3"/>
    <w:rsid w:val="000B286C"/>
    <w:rsid w:val="000B2A2A"/>
    <w:rsid w:val="000B2FF3"/>
    <w:rsid w:val="000B3486"/>
    <w:rsid w:val="000B352C"/>
    <w:rsid w:val="000B376C"/>
    <w:rsid w:val="000B3C35"/>
    <w:rsid w:val="000B3D8B"/>
    <w:rsid w:val="000B3E5C"/>
    <w:rsid w:val="000B4B89"/>
    <w:rsid w:val="000B53C2"/>
    <w:rsid w:val="000B59AB"/>
    <w:rsid w:val="000B5A69"/>
    <w:rsid w:val="000B5B81"/>
    <w:rsid w:val="000B69FF"/>
    <w:rsid w:val="000B6DC4"/>
    <w:rsid w:val="000B7057"/>
    <w:rsid w:val="000B756C"/>
    <w:rsid w:val="000B7A46"/>
    <w:rsid w:val="000B7E5B"/>
    <w:rsid w:val="000C0B14"/>
    <w:rsid w:val="000C0BD0"/>
    <w:rsid w:val="000C16C0"/>
    <w:rsid w:val="000C21DF"/>
    <w:rsid w:val="000C236E"/>
    <w:rsid w:val="000C32CF"/>
    <w:rsid w:val="000C3409"/>
    <w:rsid w:val="000C3417"/>
    <w:rsid w:val="000C3911"/>
    <w:rsid w:val="000C5677"/>
    <w:rsid w:val="000C5B61"/>
    <w:rsid w:val="000C6C50"/>
    <w:rsid w:val="000C6E53"/>
    <w:rsid w:val="000C7470"/>
    <w:rsid w:val="000C7DF6"/>
    <w:rsid w:val="000C7F51"/>
    <w:rsid w:val="000D0ED9"/>
    <w:rsid w:val="000D12F2"/>
    <w:rsid w:val="000D1425"/>
    <w:rsid w:val="000D1764"/>
    <w:rsid w:val="000D2611"/>
    <w:rsid w:val="000D268B"/>
    <w:rsid w:val="000D296B"/>
    <w:rsid w:val="000D3389"/>
    <w:rsid w:val="000D45BC"/>
    <w:rsid w:val="000D566F"/>
    <w:rsid w:val="000D56EA"/>
    <w:rsid w:val="000D5901"/>
    <w:rsid w:val="000D594D"/>
    <w:rsid w:val="000D5C75"/>
    <w:rsid w:val="000D67B1"/>
    <w:rsid w:val="000D6F87"/>
    <w:rsid w:val="000D7F29"/>
    <w:rsid w:val="000E0F15"/>
    <w:rsid w:val="000E16E4"/>
    <w:rsid w:val="000E1A3E"/>
    <w:rsid w:val="000E2D3C"/>
    <w:rsid w:val="000E2E78"/>
    <w:rsid w:val="000E333A"/>
    <w:rsid w:val="000E364C"/>
    <w:rsid w:val="000E3876"/>
    <w:rsid w:val="000E3EAC"/>
    <w:rsid w:val="000E4103"/>
    <w:rsid w:val="000E49BC"/>
    <w:rsid w:val="000E579C"/>
    <w:rsid w:val="000E6179"/>
    <w:rsid w:val="000E61F3"/>
    <w:rsid w:val="000E66D7"/>
    <w:rsid w:val="000E70C5"/>
    <w:rsid w:val="000E70DD"/>
    <w:rsid w:val="000E7294"/>
    <w:rsid w:val="000E7FE8"/>
    <w:rsid w:val="000F00EA"/>
    <w:rsid w:val="000F076B"/>
    <w:rsid w:val="000F0B37"/>
    <w:rsid w:val="000F0ED8"/>
    <w:rsid w:val="000F0FF8"/>
    <w:rsid w:val="000F1025"/>
    <w:rsid w:val="000F30AB"/>
    <w:rsid w:val="000F3AD3"/>
    <w:rsid w:val="000F4BF2"/>
    <w:rsid w:val="000F4DD2"/>
    <w:rsid w:val="000F504B"/>
    <w:rsid w:val="000F5176"/>
    <w:rsid w:val="000F52F5"/>
    <w:rsid w:val="000F5513"/>
    <w:rsid w:val="000F5BBA"/>
    <w:rsid w:val="000F5C31"/>
    <w:rsid w:val="000F64D9"/>
    <w:rsid w:val="000F74EE"/>
    <w:rsid w:val="00100F90"/>
    <w:rsid w:val="00101012"/>
    <w:rsid w:val="001016D0"/>
    <w:rsid w:val="001016E0"/>
    <w:rsid w:val="0010257E"/>
    <w:rsid w:val="00102A7D"/>
    <w:rsid w:val="00103DE8"/>
    <w:rsid w:val="001048AC"/>
    <w:rsid w:val="00105479"/>
    <w:rsid w:val="0010581A"/>
    <w:rsid w:val="00105942"/>
    <w:rsid w:val="00105980"/>
    <w:rsid w:val="001066E5"/>
    <w:rsid w:val="00107161"/>
    <w:rsid w:val="00107ACE"/>
    <w:rsid w:val="00110260"/>
    <w:rsid w:val="001111D8"/>
    <w:rsid w:val="001113A5"/>
    <w:rsid w:val="00111A32"/>
    <w:rsid w:val="00112665"/>
    <w:rsid w:val="00112A35"/>
    <w:rsid w:val="00112C27"/>
    <w:rsid w:val="001139E7"/>
    <w:rsid w:val="001142B2"/>
    <w:rsid w:val="00114F7D"/>
    <w:rsid w:val="00115785"/>
    <w:rsid w:val="00115BA3"/>
    <w:rsid w:val="00115E0A"/>
    <w:rsid w:val="00115E98"/>
    <w:rsid w:val="0011691A"/>
    <w:rsid w:val="00117197"/>
    <w:rsid w:val="001174E4"/>
    <w:rsid w:val="0011787F"/>
    <w:rsid w:val="00117A5A"/>
    <w:rsid w:val="00117F85"/>
    <w:rsid w:val="001204DC"/>
    <w:rsid w:val="00120640"/>
    <w:rsid w:val="00121120"/>
    <w:rsid w:val="00121300"/>
    <w:rsid w:val="0012159B"/>
    <w:rsid w:val="00122358"/>
    <w:rsid w:val="001229B6"/>
    <w:rsid w:val="0012378D"/>
    <w:rsid w:val="001237BF"/>
    <w:rsid w:val="00123A81"/>
    <w:rsid w:val="00123F59"/>
    <w:rsid w:val="001246CD"/>
    <w:rsid w:val="00124776"/>
    <w:rsid w:val="00124935"/>
    <w:rsid w:val="001252E2"/>
    <w:rsid w:val="00125B08"/>
    <w:rsid w:val="00126495"/>
    <w:rsid w:val="001264E3"/>
    <w:rsid w:val="001267A7"/>
    <w:rsid w:val="00126A7D"/>
    <w:rsid w:val="00126DC1"/>
    <w:rsid w:val="00127C1A"/>
    <w:rsid w:val="0013009A"/>
    <w:rsid w:val="00130759"/>
    <w:rsid w:val="00130C7A"/>
    <w:rsid w:val="00130F49"/>
    <w:rsid w:val="00131025"/>
    <w:rsid w:val="00131729"/>
    <w:rsid w:val="00131DB3"/>
    <w:rsid w:val="001320CA"/>
    <w:rsid w:val="001326BF"/>
    <w:rsid w:val="001328E3"/>
    <w:rsid w:val="00132C53"/>
    <w:rsid w:val="00132F76"/>
    <w:rsid w:val="00133583"/>
    <w:rsid w:val="00134860"/>
    <w:rsid w:val="00134C0A"/>
    <w:rsid w:val="00134DB3"/>
    <w:rsid w:val="00134E3D"/>
    <w:rsid w:val="00134FAA"/>
    <w:rsid w:val="00135082"/>
    <w:rsid w:val="00135169"/>
    <w:rsid w:val="00135DA1"/>
    <w:rsid w:val="00136844"/>
    <w:rsid w:val="001368EF"/>
    <w:rsid w:val="00136BB4"/>
    <w:rsid w:val="00137702"/>
    <w:rsid w:val="00137BFD"/>
    <w:rsid w:val="00137E21"/>
    <w:rsid w:val="00140831"/>
    <w:rsid w:val="001408C1"/>
    <w:rsid w:val="00141EDA"/>
    <w:rsid w:val="00144384"/>
    <w:rsid w:val="00145628"/>
    <w:rsid w:val="00146155"/>
    <w:rsid w:val="001463E9"/>
    <w:rsid w:val="00146D1E"/>
    <w:rsid w:val="00146EFD"/>
    <w:rsid w:val="00146F32"/>
    <w:rsid w:val="001479E5"/>
    <w:rsid w:val="001500D4"/>
    <w:rsid w:val="001503A5"/>
    <w:rsid w:val="001504B5"/>
    <w:rsid w:val="0015075F"/>
    <w:rsid w:val="00151D6C"/>
    <w:rsid w:val="00153BE4"/>
    <w:rsid w:val="00153EEE"/>
    <w:rsid w:val="00154531"/>
    <w:rsid w:val="001545F1"/>
    <w:rsid w:val="00154914"/>
    <w:rsid w:val="00155934"/>
    <w:rsid w:val="00155ADF"/>
    <w:rsid w:val="00155B1E"/>
    <w:rsid w:val="00156B82"/>
    <w:rsid w:val="00157E89"/>
    <w:rsid w:val="00160041"/>
    <w:rsid w:val="00160A5D"/>
    <w:rsid w:val="00160C3F"/>
    <w:rsid w:val="00161018"/>
    <w:rsid w:val="00161037"/>
    <w:rsid w:val="00161DB6"/>
    <w:rsid w:val="00162753"/>
    <w:rsid w:val="00162BFD"/>
    <w:rsid w:val="00164CBE"/>
    <w:rsid w:val="001650FB"/>
    <w:rsid w:val="0016621C"/>
    <w:rsid w:val="00166410"/>
    <w:rsid w:val="001664F7"/>
    <w:rsid w:val="00166634"/>
    <w:rsid w:val="00166680"/>
    <w:rsid w:val="001672EE"/>
    <w:rsid w:val="00167C51"/>
    <w:rsid w:val="00170663"/>
    <w:rsid w:val="00171405"/>
    <w:rsid w:val="00171417"/>
    <w:rsid w:val="001719F9"/>
    <w:rsid w:val="00171FC8"/>
    <w:rsid w:val="001722EE"/>
    <w:rsid w:val="00172B00"/>
    <w:rsid w:val="00172FD3"/>
    <w:rsid w:val="0017337E"/>
    <w:rsid w:val="00174840"/>
    <w:rsid w:val="00174B88"/>
    <w:rsid w:val="00174CED"/>
    <w:rsid w:val="00176476"/>
    <w:rsid w:val="0017653A"/>
    <w:rsid w:val="0017655F"/>
    <w:rsid w:val="00176E76"/>
    <w:rsid w:val="00177289"/>
    <w:rsid w:val="00177861"/>
    <w:rsid w:val="0017786A"/>
    <w:rsid w:val="00177B7F"/>
    <w:rsid w:val="00180321"/>
    <w:rsid w:val="00180CDA"/>
    <w:rsid w:val="00181EFC"/>
    <w:rsid w:val="0018203D"/>
    <w:rsid w:val="0018234C"/>
    <w:rsid w:val="00182673"/>
    <w:rsid w:val="00182753"/>
    <w:rsid w:val="001830B1"/>
    <w:rsid w:val="0018320C"/>
    <w:rsid w:val="00183C6C"/>
    <w:rsid w:val="00184895"/>
    <w:rsid w:val="00184930"/>
    <w:rsid w:val="00184A03"/>
    <w:rsid w:val="00184D03"/>
    <w:rsid w:val="001851CA"/>
    <w:rsid w:val="00185305"/>
    <w:rsid w:val="001856DF"/>
    <w:rsid w:val="00186433"/>
    <w:rsid w:val="001875A8"/>
    <w:rsid w:val="001879D6"/>
    <w:rsid w:val="00187DB3"/>
    <w:rsid w:val="00187EF0"/>
    <w:rsid w:val="00187EF5"/>
    <w:rsid w:val="00190B47"/>
    <w:rsid w:val="001917AB"/>
    <w:rsid w:val="001928A0"/>
    <w:rsid w:val="00192919"/>
    <w:rsid w:val="00192BAE"/>
    <w:rsid w:val="00193001"/>
    <w:rsid w:val="00193457"/>
    <w:rsid w:val="001935CA"/>
    <w:rsid w:val="00193C40"/>
    <w:rsid w:val="00194AC9"/>
    <w:rsid w:val="00195627"/>
    <w:rsid w:val="00195735"/>
    <w:rsid w:val="001958E9"/>
    <w:rsid w:val="00196495"/>
    <w:rsid w:val="0019747E"/>
    <w:rsid w:val="0019786E"/>
    <w:rsid w:val="001A03FC"/>
    <w:rsid w:val="001A1266"/>
    <w:rsid w:val="001A1296"/>
    <w:rsid w:val="001A22FA"/>
    <w:rsid w:val="001A2BA0"/>
    <w:rsid w:val="001A332D"/>
    <w:rsid w:val="001A34FF"/>
    <w:rsid w:val="001A4534"/>
    <w:rsid w:val="001A4DDC"/>
    <w:rsid w:val="001A5490"/>
    <w:rsid w:val="001A5F00"/>
    <w:rsid w:val="001A657F"/>
    <w:rsid w:val="001A65BC"/>
    <w:rsid w:val="001A695D"/>
    <w:rsid w:val="001A6FF4"/>
    <w:rsid w:val="001A73D1"/>
    <w:rsid w:val="001A7AC5"/>
    <w:rsid w:val="001B00AA"/>
    <w:rsid w:val="001B02B9"/>
    <w:rsid w:val="001B051F"/>
    <w:rsid w:val="001B07AA"/>
    <w:rsid w:val="001B0C3E"/>
    <w:rsid w:val="001B11B2"/>
    <w:rsid w:val="001B125B"/>
    <w:rsid w:val="001B1732"/>
    <w:rsid w:val="001B1DCB"/>
    <w:rsid w:val="001B20B4"/>
    <w:rsid w:val="001B3091"/>
    <w:rsid w:val="001B39E1"/>
    <w:rsid w:val="001B4099"/>
    <w:rsid w:val="001B40F9"/>
    <w:rsid w:val="001B415C"/>
    <w:rsid w:val="001B4746"/>
    <w:rsid w:val="001B4760"/>
    <w:rsid w:val="001C045C"/>
    <w:rsid w:val="001C1594"/>
    <w:rsid w:val="001C1BF9"/>
    <w:rsid w:val="001C1D2B"/>
    <w:rsid w:val="001C2F25"/>
    <w:rsid w:val="001C36CD"/>
    <w:rsid w:val="001C39A0"/>
    <w:rsid w:val="001C3FAF"/>
    <w:rsid w:val="001C46BB"/>
    <w:rsid w:val="001C4A68"/>
    <w:rsid w:val="001C52BC"/>
    <w:rsid w:val="001C53CD"/>
    <w:rsid w:val="001C5473"/>
    <w:rsid w:val="001C58A4"/>
    <w:rsid w:val="001C5F48"/>
    <w:rsid w:val="001C67C6"/>
    <w:rsid w:val="001C6ABA"/>
    <w:rsid w:val="001C7729"/>
    <w:rsid w:val="001C7FCF"/>
    <w:rsid w:val="001D1127"/>
    <w:rsid w:val="001D115E"/>
    <w:rsid w:val="001D19DA"/>
    <w:rsid w:val="001D1E13"/>
    <w:rsid w:val="001D1E97"/>
    <w:rsid w:val="001D2246"/>
    <w:rsid w:val="001D2710"/>
    <w:rsid w:val="001D3B6E"/>
    <w:rsid w:val="001D4310"/>
    <w:rsid w:val="001D460C"/>
    <w:rsid w:val="001D4CC2"/>
    <w:rsid w:val="001D4E1B"/>
    <w:rsid w:val="001D5511"/>
    <w:rsid w:val="001D639F"/>
    <w:rsid w:val="001D7FFD"/>
    <w:rsid w:val="001E0106"/>
    <w:rsid w:val="001E0524"/>
    <w:rsid w:val="001E06A6"/>
    <w:rsid w:val="001E0BEA"/>
    <w:rsid w:val="001E1536"/>
    <w:rsid w:val="001E1E4B"/>
    <w:rsid w:val="001E2617"/>
    <w:rsid w:val="001E2E6F"/>
    <w:rsid w:val="001E3390"/>
    <w:rsid w:val="001E36DF"/>
    <w:rsid w:val="001E4CCB"/>
    <w:rsid w:val="001E5204"/>
    <w:rsid w:val="001E53B2"/>
    <w:rsid w:val="001E5C94"/>
    <w:rsid w:val="001E6F4B"/>
    <w:rsid w:val="001E7873"/>
    <w:rsid w:val="001E79F0"/>
    <w:rsid w:val="001E7BA5"/>
    <w:rsid w:val="001F0837"/>
    <w:rsid w:val="001F0BA2"/>
    <w:rsid w:val="001F1331"/>
    <w:rsid w:val="001F1349"/>
    <w:rsid w:val="001F2B3C"/>
    <w:rsid w:val="001F2B63"/>
    <w:rsid w:val="001F347D"/>
    <w:rsid w:val="001F3996"/>
    <w:rsid w:val="001F3E38"/>
    <w:rsid w:val="001F40CD"/>
    <w:rsid w:val="001F44BE"/>
    <w:rsid w:val="001F55C6"/>
    <w:rsid w:val="001F659F"/>
    <w:rsid w:val="001F7CF9"/>
    <w:rsid w:val="00200A94"/>
    <w:rsid w:val="002011F6"/>
    <w:rsid w:val="00201205"/>
    <w:rsid w:val="00201A9C"/>
    <w:rsid w:val="0020363D"/>
    <w:rsid w:val="00203756"/>
    <w:rsid w:val="002038C6"/>
    <w:rsid w:val="00204AAF"/>
    <w:rsid w:val="00204C3B"/>
    <w:rsid w:val="00205764"/>
    <w:rsid w:val="00205A6A"/>
    <w:rsid w:val="00205F31"/>
    <w:rsid w:val="002062D2"/>
    <w:rsid w:val="002064D9"/>
    <w:rsid w:val="002066CE"/>
    <w:rsid w:val="00206B9C"/>
    <w:rsid w:val="00210683"/>
    <w:rsid w:val="00210A6A"/>
    <w:rsid w:val="00210E15"/>
    <w:rsid w:val="0021173F"/>
    <w:rsid w:val="00211881"/>
    <w:rsid w:val="00211E6A"/>
    <w:rsid w:val="00212294"/>
    <w:rsid w:val="00213A81"/>
    <w:rsid w:val="00213FFE"/>
    <w:rsid w:val="002145D7"/>
    <w:rsid w:val="00215AD7"/>
    <w:rsid w:val="00216C2B"/>
    <w:rsid w:val="00216EA7"/>
    <w:rsid w:val="00217136"/>
    <w:rsid w:val="00217250"/>
    <w:rsid w:val="00217B28"/>
    <w:rsid w:val="00217C6B"/>
    <w:rsid w:val="0022001F"/>
    <w:rsid w:val="0022026C"/>
    <w:rsid w:val="00220C5A"/>
    <w:rsid w:val="00221E7F"/>
    <w:rsid w:val="0022226D"/>
    <w:rsid w:val="0022236E"/>
    <w:rsid w:val="002229EC"/>
    <w:rsid w:val="00222B81"/>
    <w:rsid w:val="002236E1"/>
    <w:rsid w:val="002238BE"/>
    <w:rsid w:val="0022414E"/>
    <w:rsid w:val="002244E0"/>
    <w:rsid w:val="0022495F"/>
    <w:rsid w:val="0022496D"/>
    <w:rsid w:val="00224B34"/>
    <w:rsid w:val="002258F6"/>
    <w:rsid w:val="00225C53"/>
    <w:rsid w:val="00225DBF"/>
    <w:rsid w:val="00226247"/>
    <w:rsid w:val="0022679E"/>
    <w:rsid w:val="00227645"/>
    <w:rsid w:val="00227B1B"/>
    <w:rsid w:val="00230D91"/>
    <w:rsid w:val="00232107"/>
    <w:rsid w:val="00232227"/>
    <w:rsid w:val="0023255C"/>
    <w:rsid w:val="00232697"/>
    <w:rsid w:val="00232CD9"/>
    <w:rsid w:val="00232F23"/>
    <w:rsid w:val="00233F18"/>
    <w:rsid w:val="00233FB9"/>
    <w:rsid w:val="00235409"/>
    <w:rsid w:val="00235DC0"/>
    <w:rsid w:val="002367C0"/>
    <w:rsid w:val="00236B90"/>
    <w:rsid w:val="00236E15"/>
    <w:rsid w:val="00237471"/>
    <w:rsid w:val="00237995"/>
    <w:rsid w:val="002403A4"/>
    <w:rsid w:val="00241541"/>
    <w:rsid w:val="00241728"/>
    <w:rsid w:val="002426DE"/>
    <w:rsid w:val="0024297C"/>
    <w:rsid w:val="00243E8E"/>
    <w:rsid w:val="0024418D"/>
    <w:rsid w:val="00245097"/>
    <w:rsid w:val="002450CC"/>
    <w:rsid w:val="0024527E"/>
    <w:rsid w:val="00245394"/>
    <w:rsid w:val="00246563"/>
    <w:rsid w:val="002469C9"/>
    <w:rsid w:val="00247FE7"/>
    <w:rsid w:val="0025133C"/>
    <w:rsid w:val="002526FC"/>
    <w:rsid w:val="00252EB3"/>
    <w:rsid w:val="00252FCF"/>
    <w:rsid w:val="00252FD5"/>
    <w:rsid w:val="002530A0"/>
    <w:rsid w:val="002533C0"/>
    <w:rsid w:val="00254839"/>
    <w:rsid w:val="00254C0B"/>
    <w:rsid w:val="00255424"/>
    <w:rsid w:val="00256366"/>
    <w:rsid w:val="00256676"/>
    <w:rsid w:val="00257632"/>
    <w:rsid w:val="0025786C"/>
    <w:rsid w:val="00257A2A"/>
    <w:rsid w:val="00257DD3"/>
    <w:rsid w:val="00260053"/>
    <w:rsid w:val="002609B2"/>
    <w:rsid w:val="00260B29"/>
    <w:rsid w:val="00260C48"/>
    <w:rsid w:val="00260CB2"/>
    <w:rsid w:val="002622FA"/>
    <w:rsid w:val="00262ADB"/>
    <w:rsid w:val="0026344D"/>
    <w:rsid w:val="002634DC"/>
    <w:rsid w:val="002639CC"/>
    <w:rsid w:val="002643AE"/>
    <w:rsid w:val="0026520A"/>
    <w:rsid w:val="00265A04"/>
    <w:rsid w:val="0026612D"/>
    <w:rsid w:val="002663A1"/>
    <w:rsid w:val="002664F9"/>
    <w:rsid w:val="00267071"/>
    <w:rsid w:val="002711A6"/>
    <w:rsid w:val="00272018"/>
    <w:rsid w:val="002721EE"/>
    <w:rsid w:val="00272541"/>
    <w:rsid w:val="00272753"/>
    <w:rsid w:val="0027308A"/>
    <w:rsid w:val="0027315A"/>
    <w:rsid w:val="00273B58"/>
    <w:rsid w:val="0027522A"/>
    <w:rsid w:val="00276721"/>
    <w:rsid w:val="00276F22"/>
    <w:rsid w:val="00277276"/>
    <w:rsid w:val="002772F0"/>
    <w:rsid w:val="00277418"/>
    <w:rsid w:val="002809CF"/>
    <w:rsid w:val="00280C0D"/>
    <w:rsid w:val="0028154B"/>
    <w:rsid w:val="002818F6"/>
    <w:rsid w:val="00281E4A"/>
    <w:rsid w:val="00281E56"/>
    <w:rsid w:val="00283065"/>
    <w:rsid w:val="00284248"/>
    <w:rsid w:val="0028488E"/>
    <w:rsid w:val="00285390"/>
    <w:rsid w:val="002853C1"/>
    <w:rsid w:val="00285BA4"/>
    <w:rsid w:val="00286372"/>
    <w:rsid w:val="00286B3D"/>
    <w:rsid w:val="0028755E"/>
    <w:rsid w:val="002875E3"/>
    <w:rsid w:val="00287FB4"/>
    <w:rsid w:val="00287FD2"/>
    <w:rsid w:val="0029057C"/>
    <w:rsid w:val="00290A7F"/>
    <w:rsid w:val="002914AD"/>
    <w:rsid w:val="00291677"/>
    <w:rsid w:val="002917FC"/>
    <w:rsid w:val="00291BB8"/>
    <w:rsid w:val="00291DB8"/>
    <w:rsid w:val="00292F09"/>
    <w:rsid w:val="00293681"/>
    <w:rsid w:val="00294C3C"/>
    <w:rsid w:val="00294D70"/>
    <w:rsid w:val="00294E0E"/>
    <w:rsid w:val="00295063"/>
    <w:rsid w:val="0029526D"/>
    <w:rsid w:val="00296E2E"/>
    <w:rsid w:val="00296ED7"/>
    <w:rsid w:val="0029715D"/>
    <w:rsid w:val="00297A19"/>
    <w:rsid w:val="002A065C"/>
    <w:rsid w:val="002A089C"/>
    <w:rsid w:val="002A15DB"/>
    <w:rsid w:val="002A16BD"/>
    <w:rsid w:val="002A1924"/>
    <w:rsid w:val="002A198E"/>
    <w:rsid w:val="002A1AEE"/>
    <w:rsid w:val="002A1BE9"/>
    <w:rsid w:val="002A1BF6"/>
    <w:rsid w:val="002A20F7"/>
    <w:rsid w:val="002A3058"/>
    <w:rsid w:val="002A31BA"/>
    <w:rsid w:val="002A3B52"/>
    <w:rsid w:val="002A44B0"/>
    <w:rsid w:val="002A45F7"/>
    <w:rsid w:val="002A4862"/>
    <w:rsid w:val="002A522C"/>
    <w:rsid w:val="002A66EB"/>
    <w:rsid w:val="002A71DD"/>
    <w:rsid w:val="002A7266"/>
    <w:rsid w:val="002A73BB"/>
    <w:rsid w:val="002A7624"/>
    <w:rsid w:val="002A7A38"/>
    <w:rsid w:val="002B064D"/>
    <w:rsid w:val="002B067C"/>
    <w:rsid w:val="002B0C52"/>
    <w:rsid w:val="002B1758"/>
    <w:rsid w:val="002B1FDD"/>
    <w:rsid w:val="002B3557"/>
    <w:rsid w:val="002B42B4"/>
    <w:rsid w:val="002B47A6"/>
    <w:rsid w:val="002B569A"/>
    <w:rsid w:val="002B60AD"/>
    <w:rsid w:val="002B61F7"/>
    <w:rsid w:val="002B6348"/>
    <w:rsid w:val="002B708E"/>
    <w:rsid w:val="002B7770"/>
    <w:rsid w:val="002C0093"/>
    <w:rsid w:val="002C0120"/>
    <w:rsid w:val="002C0E8C"/>
    <w:rsid w:val="002C0FDA"/>
    <w:rsid w:val="002C10E6"/>
    <w:rsid w:val="002C28C3"/>
    <w:rsid w:val="002C2D56"/>
    <w:rsid w:val="002C2D89"/>
    <w:rsid w:val="002C39CF"/>
    <w:rsid w:val="002C49AC"/>
    <w:rsid w:val="002C632D"/>
    <w:rsid w:val="002C66A0"/>
    <w:rsid w:val="002C698D"/>
    <w:rsid w:val="002C7BFF"/>
    <w:rsid w:val="002C7E26"/>
    <w:rsid w:val="002D039B"/>
    <w:rsid w:val="002D041C"/>
    <w:rsid w:val="002D0A3E"/>
    <w:rsid w:val="002D1811"/>
    <w:rsid w:val="002D1F5A"/>
    <w:rsid w:val="002D253A"/>
    <w:rsid w:val="002D3836"/>
    <w:rsid w:val="002D43A9"/>
    <w:rsid w:val="002D7083"/>
    <w:rsid w:val="002D726A"/>
    <w:rsid w:val="002D7E10"/>
    <w:rsid w:val="002E0065"/>
    <w:rsid w:val="002E03C9"/>
    <w:rsid w:val="002E0E38"/>
    <w:rsid w:val="002E1355"/>
    <w:rsid w:val="002E15D1"/>
    <w:rsid w:val="002E1C30"/>
    <w:rsid w:val="002E2305"/>
    <w:rsid w:val="002E27FD"/>
    <w:rsid w:val="002E3042"/>
    <w:rsid w:val="002E3386"/>
    <w:rsid w:val="002E35D5"/>
    <w:rsid w:val="002E3B69"/>
    <w:rsid w:val="002E4585"/>
    <w:rsid w:val="002E6682"/>
    <w:rsid w:val="002E68A0"/>
    <w:rsid w:val="002E6914"/>
    <w:rsid w:val="002E6BD9"/>
    <w:rsid w:val="002E6D76"/>
    <w:rsid w:val="002E6D7E"/>
    <w:rsid w:val="002F0240"/>
    <w:rsid w:val="002F08C9"/>
    <w:rsid w:val="002F099A"/>
    <w:rsid w:val="002F0F81"/>
    <w:rsid w:val="002F1536"/>
    <w:rsid w:val="002F1753"/>
    <w:rsid w:val="002F182A"/>
    <w:rsid w:val="002F18BE"/>
    <w:rsid w:val="002F1C7A"/>
    <w:rsid w:val="002F1FB7"/>
    <w:rsid w:val="002F37B6"/>
    <w:rsid w:val="002F381D"/>
    <w:rsid w:val="002F3CF6"/>
    <w:rsid w:val="002F3D77"/>
    <w:rsid w:val="002F4445"/>
    <w:rsid w:val="002F45DD"/>
    <w:rsid w:val="002F49A6"/>
    <w:rsid w:val="002F4F56"/>
    <w:rsid w:val="002F5234"/>
    <w:rsid w:val="002F601B"/>
    <w:rsid w:val="002F73F3"/>
    <w:rsid w:val="002F7AA5"/>
    <w:rsid w:val="00301F4D"/>
    <w:rsid w:val="00302222"/>
    <w:rsid w:val="00302C22"/>
    <w:rsid w:val="00302D47"/>
    <w:rsid w:val="00303068"/>
    <w:rsid w:val="003031E5"/>
    <w:rsid w:val="00303261"/>
    <w:rsid w:val="00303415"/>
    <w:rsid w:val="003036F2"/>
    <w:rsid w:val="00303A7A"/>
    <w:rsid w:val="00303ABE"/>
    <w:rsid w:val="003047D1"/>
    <w:rsid w:val="00304D03"/>
    <w:rsid w:val="00304D98"/>
    <w:rsid w:val="003053CD"/>
    <w:rsid w:val="0030570B"/>
    <w:rsid w:val="0030674B"/>
    <w:rsid w:val="00306803"/>
    <w:rsid w:val="00306E29"/>
    <w:rsid w:val="003070A2"/>
    <w:rsid w:val="0031017D"/>
    <w:rsid w:val="003107D7"/>
    <w:rsid w:val="00310A6B"/>
    <w:rsid w:val="00310DA4"/>
    <w:rsid w:val="00311059"/>
    <w:rsid w:val="00311A56"/>
    <w:rsid w:val="00311CE6"/>
    <w:rsid w:val="0031240B"/>
    <w:rsid w:val="0031253C"/>
    <w:rsid w:val="00312DCC"/>
    <w:rsid w:val="003132BD"/>
    <w:rsid w:val="00313301"/>
    <w:rsid w:val="003134D3"/>
    <w:rsid w:val="0031363B"/>
    <w:rsid w:val="00313CB4"/>
    <w:rsid w:val="003144FA"/>
    <w:rsid w:val="003146C4"/>
    <w:rsid w:val="00315131"/>
    <w:rsid w:val="00315A9F"/>
    <w:rsid w:val="00315D0B"/>
    <w:rsid w:val="00316EE3"/>
    <w:rsid w:val="0031742B"/>
    <w:rsid w:val="003175FF"/>
    <w:rsid w:val="0031780A"/>
    <w:rsid w:val="00317B56"/>
    <w:rsid w:val="00320227"/>
    <w:rsid w:val="003214AC"/>
    <w:rsid w:val="003215E0"/>
    <w:rsid w:val="00322132"/>
    <w:rsid w:val="003221CE"/>
    <w:rsid w:val="00323B39"/>
    <w:rsid w:val="0032406F"/>
    <w:rsid w:val="00324715"/>
    <w:rsid w:val="00324CA7"/>
    <w:rsid w:val="00324DCC"/>
    <w:rsid w:val="003252A9"/>
    <w:rsid w:val="00325C18"/>
    <w:rsid w:val="00326212"/>
    <w:rsid w:val="00326EE0"/>
    <w:rsid w:val="00327959"/>
    <w:rsid w:val="003304BD"/>
    <w:rsid w:val="00330AB8"/>
    <w:rsid w:val="00330D81"/>
    <w:rsid w:val="00331C68"/>
    <w:rsid w:val="00331F8B"/>
    <w:rsid w:val="0033271F"/>
    <w:rsid w:val="003336BB"/>
    <w:rsid w:val="003343B4"/>
    <w:rsid w:val="00334B4A"/>
    <w:rsid w:val="003359E4"/>
    <w:rsid w:val="00335D58"/>
    <w:rsid w:val="003360A4"/>
    <w:rsid w:val="00336574"/>
    <w:rsid w:val="0033686F"/>
    <w:rsid w:val="00336A9C"/>
    <w:rsid w:val="00336C9D"/>
    <w:rsid w:val="00340089"/>
    <w:rsid w:val="003401DC"/>
    <w:rsid w:val="0034064F"/>
    <w:rsid w:val="0034156F"/>
    <w:rsid w:val="0034166A"/>
    <w:rsid w:val="00341CBB"/>
    <w:rsid w:val="003429D8"/>
    <w:rsid w:val="00343675"/>
    <w:rsid w:val="0034390F"/>
    <w:rsid w:val="003448FD"/>
    <w:rsid w:val="00345190"/>
    <w:rsid w:val="00345BE0"/>
    <w:rsid w:val="00347C9A"/>
    <w:rsid w:val="0035236C"/>
    <w:rsid w:val="00352496"/>
    <w:rsid w:val="0035378E"/>
    <w:rsid w:val="00353CCB"/>
    <w:rsid w:val="00353D39"/>
    <w:rsid w:val="00353E2F"/>
    <w:rsid w:val="00354F5A"/>
    <w:rsid w:val="003553FF"/>
    <w:rsid w:val="00355457"/>
    <w:rsid w:val="003559B1"/>
    <w:rsid w:val="00355ABC"/>
    <w:rsid w:val="00355FBC"/>
    <w:rsid w:val="00356038"/>
    <w:rsid w:val="003609BA"/>
    <w:rsid w:val="00360AC4"/>
    <w:rsid w:val="00360CA8"/>
    <w:rsid w:val="00360D97"/>
    <w:rsid w:val="003621A3"/>
    <w:rsid w:val="003624D3"/>
    <w:rsid w:val="00363442"/>
    <w:rsid w:val="003637DE"/>
    <w:rsid w:val="00363895"/>
    <w:rsid w:val="00363B2C"/>
    <w:rsid w:val="00363D14"/>
    <w:rsid w:val="00364997"/>
    <w:rsid w:val="00364A36"/>
    <w:rsid w:val="00364F9F"/>
    <w:rsid w:val="003652A2"/>
    <w:rsid w:val="00366CAA"/>
    <w:rsid w:val="00367614"/>
    <w:rsid w:val="0036778E"/>
    <w:rsid w:val="00367A3F"/>
    <w:rsid w:val="003709E8"/>
    <w:rsid w:val="00370BAA"/>
    <w:rsid w:val="00370E28"/>
    <w:rsid w:val="003717CF"/>
    <w:rsid w:val="00371E5E"/>
    <w:rsid w:val="00372549"/>
    <w:rsid w:val="00372939"/>
    <w:rsid w:val="00372A7F"/>
    <w:rsid w:val="00372F98"/>
    <w:rsid w:val="00373462"/>
    <w:rsid w:val="00375BA7"/>
    <w:rsid w:val="00375EC2"/>
    <w:rsid w:val="00376304"/>
    <w:rsid w:val="00376444"/>
    <w:rsid w:val="0037693D"/>
    <w:rsid w:val="0037715E"/>
    <w:rsid w:val="003773A1"/>
    <w:rsid w:val="0037754A"/>
    <w:rsid w:val="00377733"/>
    <w:rsid w:val="00381358"/>
    <w:rsid w:val="00381651"/>
    <w:rsid w:val="00381ACF"/>
    <w:rsid w:val="00382B32"/>
    <w:rsid w:val="00382F15"/>
    <w:rsid w:val="00383D5D"/>
    <w:rsid w:val="003849AB"/>
    <w:rsid w:val="0038584B"/>
    <w:rsid w:val="00386E2E"/>
    <w:rsid w:val="00387981"/>
    <w:rsid w:val="00390052"/>
    <w:rsid w:val="0039042B"/>
    <w:rsid w:val="00390677"/>
    <w:rsid w:val="00390CBF"/>
    <w:rsid w:val="00391C10"/>
    <w:rsid w:val="003926DA"/>
    <w:rsid w:val="00392822"/>
    <w:rsid w:val="003930E4"/>
    <w:rsid w:val="00393C0A"/>
    <w:rsid w:val="00393C77"/>
    <w:rsid w:val="00393FC3"/>
    <w:rsid w:val="00394088"/>
    <w:rsid w:val="00394330"/>
    <w:rsid w:val="00394A33"/>
    <w:rsid w:val="00394CA5"/>
    <w:rsid w:val="00395043"/>
    <w:rsid w:val="0039595D"/>
    <w:rsid w:val="00395F90"/>
    <w:rsid w:val="00396BAF"/>
    <w:rsid w:val="00396E1E"/>
    <w:rsid w:val="00396FF5"/>
    <w:rsid w:val="003973B7"/>
    <w:rsid w:val="003A01BE"/>
    <w:rsid w:val="003A05C2"/>
    <w:rsid w:val="003A06BF"/>
    <w:rsid w:val="003A091C"/>
    <w:rsid w:val="003A0CFE"/>
    <w:rsid w:val="003A204D"/>
    <w:rsid w:val="003A3876"/>
    <w:rsid w:val="003A3DE9"/>
    <w:rsid w:val="003A3E11"/>
    <w:rsid w:val="003A50A6"/>
    <w:rsid w:val="003A5780"/>
    <w:rsid w:val="003A5AE8"/>
    <w:rsid w:val="003A664B"/>
    <w:rsid w:val="003A6A9B"/>
    <w:rsid w:val="003A6CFD"/>
    <w:rsid w:val="003A78E1"/>
    <w:rsid w:val="003B03F4"/>
    <w:rsid w:val="003B0FF8"/>
    <w:rsid w:val="003B10B0"/>
    <w:rsid w:val="003B13CB"/>
    <w:rsid w:val="003B1652"/>
    <w:rsid w:val="003B1B4E"/>
    <w:rsid w:val="003B1D3E"/>
    <w:rsid w:val="003B2E8D"/>
    <w:rsid w:val="003B3ABF"/>
    <w:rsid w:val="003B3BB9"/>
    <w:rsid w:val="003B50F0"/>
    <w:rsid w:val="003B55FF"/>
    <w:rsid w:val="003B5DDE"/>
    <w:rsid w:val="003B623C"/>
    <w:rsid w:val="003B696C"/>
    <w:rsid w:val="003B6A0B"/>
    <w:rsid w:val="003B6B0B"/>
    <w:rsid w:val="003B7348"/>
    <w:rsid w:val="003B7558"/>
    <w:rsid w:val="003C0099"/>
    <w:rsid w:val="003C0114"/>
    <w:rsid w:val="003C0690"/>
    <w:rsid w:val="003C1A1D"/>
    <w:rsid w:val="003C22FC"/>
    <w:rsid w:val="003C2A7F"/>
    <w:rsid w:val="003C2F6D"/>
    <w:rsid w:val="003C2FF5"/>
    <w:rsid w:val="003C348B"/>
    <w:rsid w:val="003C3A0C"/>
    <w:rsid w:val="003C3AF4"/>
    <w:rsid w:val="003C413A"/>
    <w:rsid w:val="003C41C8"/>
    <w:rsid w:val="003C4315"/>
    <w:rsid w:val="003C4B7C"/>
    <w:rsid w:val="003C4DDA"/>
    <w:rsid w:val="003C5340"/>
    <w:rsid w:val="003C54B4"/>
    <w:rsid w:val="003C58A2"/>
    <w:rsid w:val="003C5EB4"/>
    <w:rsid w:val="003C6149"/>
    <w:rsid w:val="003C659A"/>
    <w:rsid w:val="003C7D88"/>
    <w:rsid w:val="003D05B3"/>
    <w:rsid w:val="003D08BE"/>
    <w:rsid w:val="003D0CDE"/>
    <w:rsid w:val="003D1417"/>
    <w:rsid w:val="003D1530"/>
    <w:rsid w:val="003D1739"/>
    <w:rsid w:val="003D1C53"/>
    <w:rsid w:val="003D32DC"/>
    <w:rsid w:val="003D3424"/>
    <w:rsid w:val="003D3579"/>
    <w:rsid w:val="003D35F6"/>
    <w:rsid w:val="003D3669"/>
    <w:rsid w:val="003D59EE"/>
    <w:rsid w:val="003D706D"/>
    <w:rsid w:val="003D7839"/>
    <w:rsid w:val="003D7B8A"/>
    <w:rsid w:val="003E00EB"/>
    <w:rsid w:val="003E03CD"/>
    <w:rsid w:val="003E0E5E"/>
    <w:rsid w:val="003E0EFC"/>
    <w:rsid w:val="003E1210"/>
    <w:rsid w:val="003E1715"/>
    <w:rsid w:val="003E24B2"/>
    <w:rsid w:val="003E2918"/>
    <w:rsid w:val="003E2CC0"/>
    <w:rsid w:val="003E395E"/>
    <w:rsid w:val="003E3CF9"/>
    <w:rsid w:val="003E415E"/>
    <w:rsid w:val="003E4448"/>
    <w:rsid w:val="003E4701"/>
    <w:rsid w:val="003E4AB7"/>
    <w:rsid w:val="003E4EC9"/>
    <w:rsid w:val="003E5ABE"/>
    <w:rsid w:val="003E5DFA"/>
    <w:rsid w:val="003E5E52"/>
    <w:rsid w:val="003E6147"/>
    <w:rsid w:val="003E64DA"/>
    <w:rsid w:val="003E6F00"/>
    <w:rsid w:val="003E730B"/>
    <w:rsid w:val="003E78B2"/>
    <w:rsid w:val="003E79FA"/>
    <w:rsid w:val="003E7C63"/>
    <w:rsid w:val="003F0624"/>
    <w:rsid w:val="003F16CD"/>
    <w:rsid w:val="003F2456"/>
    <w:rsid w:val="003F2590"/>
    <w:rsid w:val="003F28B3"/>
    <w:rsid w:val="003F2A6F"/>
    <w:rsid w:val="003F2BCC"/>
    <w:rsid w:val="003F35D9"/>
    <w:rsid w:val="003F4EE0"/>
    <w:rsid w:val="003F5965"/>
    <w:rsid w:val="003F6148"/>
    <w:rsid w:val="003F678D"/>
    <w:rsid w:val="003F70C5"/>
    <w:rsid w:val="003F742B"/>
    <w:rsid w:val="003F7479"/>
    <w:rsid w:val="0040045F"/>
    <w:rsid w:val="00401A53"/>
    <w:rsid w:val="00401CE6"/>
    <w:rsid w:val="00402344"/>
    <w:rsid w:val="0040265A"/>
    <w:rsid w:val="00402C4A"/>
    <w:rsid w:val="00402CF2"/>
    <w:rsid w:val="00402F1B"/>
    <w:rsid w:val="004030CB"/>
    <w:rsid w:val="00403289"/>
    <w:rsid w:val="00403D76"/>
    <w:rsid w:val="00403E5F"/>
    <w:rsid w:val="00404862"/>
    <w:rsid w:val="00404FE5"/>
    <w:rsid w:val="00405115"/>
    <w:rsid w:val="0040612F"/>
    <w:rsid w:val="00406421"/>
    <w:rsid w:val="004069FF"/>
    <w:rsid w:val="00406B55"/>
    <w:rsid w:val="00406F13"/>
    <w:rsid w:val="00406FAB"/>
    <w:rsid w:val="00406FFA"/>
    <w:rsid w:val="00407A8B"/>
    <w:rsid w:val="004105E3"/>
    <w:rsid w:val="004107E9"/>
    <w:rsid w:val="00410A57"/>
    <w:rsid w:val="00411060"/>
    <w:rsid w:val="0041110F"/>
    <w:rsid w:val="00411FEF"/>
    <w:rsid w:val="00412079"/>
    <w:rsid w:val="00412385"/>
    <w:rsid w:val="004123DC"/>
    <w:rsid w:val="004124F6"/>
    <w:rsid w:val="00412E97"/>
    <w:rsid w:val="00412F03"/>
    <w:rsid w:val="00413BA0"/>
    <w:rsid w:val="00414F6A"/>
    <w:rsid w:val="00414F89"/>
    <w:rsid w:val="004155C7"/>
    <w:rsid w:val="00416572"/>
    <w:rsid w:val="00417B70"/>
    <w:rsid w:val="00420101"/>
    <w:rsid w:val="0042012C"/>
    <w:rsid w:val="0042062F"/>
    <w:rsid w:val="00420BF7"/>
    <w:rsid w:val="004215D8"/>
    <w:rsid w:val="00421AC2"/>
    <w:rsid w:val="00421E46"/>
    <w:rsid w:val="004228A3"/>
    <w:rsid w:val="00423073"/>
    <w:rsid w:val="004230B1"/>
    <w:rsid w:val="00423979"/>
    <w:rsid w:val="0042445B"/>
    <w:rsid w:val="00424D49"/>
    <w:rsid w:val="00425347"/>
    <w:rsid w:val="0042594E"/>
    <w:rsid w:val="00427072"/>
    <w:rsid w:val="004270EE"/>
    <w:rsid w:val="004271FB"/>
    <w:rsid w:val="0042740D"/>
    <w:rsid w:val="004277F2"/>
    <w:rsid w:val="00427A20"/>
    <w:rsid w:val="00427FFD"/>
    <w:rsid w:val="004302A9"/>
    <w:rsid w:val="00430A3A"/>
    <w:rsid w:val="00430BC1"/>
    <w:rsid w:val="0043115A"/>
    <w:rsid w:val="00431569"/>
    <w:rsid w:val="00431805"/>
    <w:rsid w:val="00431E75"/>
    <w:rsid w:val="00431F58"/>
    <w:rsid w:val="004325FF"/>
    <w:rsid w:val="00432E87"/>
    <w:rsid w:val="00432F64"/>
    <w:rsid w:val="00433504"/>
    <w:rsid w:val="00433B79"/>
    <w:rsid w:val="004349EB"/>
    <w:rsid w:val="00435040"/>
    <w:rsid w:val="0043556E"/>
    <w:rsid w:val="004358DD"/>
    <w:rsid w:val="00436039"/>
    <w:rsid w:val="00436D33"/>
    <w:rsid w:val="00437072"/>
    <w:rsid w:val="0043783D"/>
    <w:rsid w:val="004403A7"/>
    <w:rsid w:val="00441E1F"/>
    <w:rsid w:val="00442BC2"/>
    <w:rsid w:val="004442CA"/>
    <w:rsid w:val="00444440"/>
    <w:rsid w:val="00444A2B"/>
    <w:rsid w:val="00444E77"/>
    <w:rsid w:val="00444FF7"/>
    <w:rsid w:val="00445D05"/>
    <w:rsid w:val="00446BE4"/>
    <w:rsid w:val="00446DA2"/>
    <w:rsid w:val="00446EFD"/>
    <w:rsid w:val="00450696"/>
    <w:rsid w:val="004508FB"/>
    <w:rsid w:val="00450DE3"/>
    <w:rsid w:val="004518BB"/>
    <w:rsid w:val="004518CB"/>
    <w:rsid w:val="00451CD6"/>
    <w:rsid w:val="00451D80"/>
    <w:rsid w:val="00451ECC"/>
    <w:rsid w:val="00452463"/>
    <w:rsid w:val="00453646"/>
    <w:rsid w:val="00453987"/>
    <w:rsid w:val="00453AF0"/>
    <w:rsid w:val="00453EC3"/>
    <w:rsid w:val="00454415"/>
    <w:rsid w:val="0045446C"/>
    <w:rsid w:val="00454B36"/>
    <w:rsid w:val="00455E27"/>
    <w:rsid w:val="0045619E"/>
    <w:rsid w:val="004568E6"/>
    <w:rsid w:val="00456C5F"/>
    <w:rsid w:val="004573DB"/>
    <w:rsid w:val="0046010E"/>
    <w:rsid w:val="00461591"/>
    <w:rsid w:val="00461A48"/>
    <w:rsid w:val="00461B59"/>
    <w:rsid w:val="00462156"/>
    <w:rsid w:val="004624A8"/>
    <w:rsid w:val="004627C7"/>
    <w:rsid w:val="00463BA0"/>
    <w:rsid w:val="00465397"/>
    <w:rsid w:val="004658A2"/>
    <w:rsid w:val="00465F5D"/>
    <w:rsid w:val="00466257"/>
    <w:rsid w:val="004705D3"/>
    <w:rsid w:val="004705DD"/>
    <w:rsid w:val="00470DEE"/>
    <w:rsid w:val="004712D4"/>
    <w:rsid w:val="00472531"/>
    <w:rsid w:val="00472862"/>
    <w:rsid w:val="00472CD8"/>
    <w:rsid w:val="00472D47"/>
    <w:rsid w:val="00472E50"/>
    <w:rsid w:val="004731A2"/>
    <w:rsid w:val="004733A7"/>
    <w:rsid w:val="00473EF1"/>
    <w:rsid w:val="00473F8B"/>
    <w:rsid w:val="004746E3"/>
    <w:rsid w:val="004748B9"/>
    <w:rsid w:val="004749FB"/>
    <w:rsid w:val="00474ACB"/>
    <w:rsid w:val="00474FF7"/>
    <w:rsid w:val="004756BB"/>
    <w:rsid w:val="00475781"/>
    <w:rsid w:val="00475F4A"/>
    <w:rsid w:val="0047665D"/>
    <w:rsid w:val="00476922"/>
    <w:rsid w:val="00477793"/>
    <w:rsid w:val="00477BA4"/>
    <w:rsid w:val="0048015A"/>
    <w:rsid w:val="004808C9"/>
    <w:rsid w:val="00481138"/>
    <w:rsid w:val="004813C3"/>
    <w:rsid w:val="00481596"/>
    <w:rsid w:val="00481771"/>
    <w:rsid w:val="00481818"/>
    <w:rsid w:val="00481B53"/>
    <w:rsid w:val="00481DB2"/>
    <w:rsid w:val="00482C55"/>
    <w:rsid w:val="00483057"/>
    <w:rsid w:val="0048307C"/>
    <w:rsid w:val="0048356C"/>
    <w:rsid w:val="0048363E"/>
    <w:rsid w:val="00483734"/>
    <w:rsid w:val="004847FC"/>
    <w:rsid w:val="00484B66"/>
    <w:rsid w:val="00484B99"/>
    <w:rsid w:val="00485550"/>
    <w:rsid w:val="004864E1"/>
    <w:rsid w:val="0048654A"/>
    <w:rsid w:val="00486E30"/>
    <w:rsid w:val="00487E68"/>
    <w:rsid w:val="004902A5"/>
    <w:rsid w:val="004909AE"/>
    <w:rsid w:val="00491432"/>
    <w:rsid w:val="00491920"/>
    <w:rsid w:val="00491B1D"/>
    <w:rsid w:val="00492BE1"/>
    <w:rsid w:val="00493489"/>
    <w:rsid w:val="004936B9"/>
    <w:rsid w:val="00493D3C"/>
    <w:rsid w:val="00493E42"/>
    <w:rsid w:val="0049624E"/>
    <w:rsid w:val="004976FB"/>
    <w:rsid w:val="00497A79"/>
    <w:rsid w:val="004A0247"/>
    <w:rsid w:val="004A1305"/>
    <w:rsid w:val="004A1579"/>
    <w:rsid w:val="004A18B5"/>
    <w:rsid w:val="004A1B1F"/>
    <w:rsid w:val="004A1DEB"/>
    <w:rsid w:val="004A2441"/>
    <w:rsid w:val="004A2699"/>
    <w:rsid w:val="004A28DB"/>
    <w:rsid w:val="004A3768"/>
    <w:rsid w:val="004A4156"/>
    <w:rsid w:val="004A4500"/>
    <w:rsid w:val="004A4AA1"/>
    <w:rsid w:val="004A5038"/>
    <w:rsid w:val="004A6A06"/>
    <w:rsid w:val="004A6FF1"/>
    <w:rsid w:val="004A7C52"/>
    <w:rsid w:val="004B09C8"/>
    <w:rsid w:val="004B2288"/>
    <w:rsid w:val="004B30D2"/>
    <w:rsid w:val="004B39C2"/>
    <w:rsid w:val="004B4790"/>
    <w:rsid w:val="004B4BBF"/>
    <w:rsid w:val="004B5064"/>
    <w:rsid w:val="004B5426"/>
    <w:rsid w:val="004B7258"/>
    <w:rsid w:val="004B7D14"/>
    <w:rsid w:val="004C0057"/>
    <w:rsid w:val="004C008A"/>
    <w:rsid w:val="004C025D"/>
    <w:rsid w:val="004C036E"/>
    <w:rsid w:val="004C1842"/>
    <w:rsid w:val="004C1B1E"/>
    <w:rsid w:val="004C2EF2"/>
    <w:rsid w:val="004C399F"/>
    <w:rsid w:val="004C3BEC"/>
    <w:rsid w:val="004C49EE"/>
    <w:rsid w:val="004C66BF"/>
    <w:rsid w:val="004C6C8A"/>
    <w:rsid w:val="004C6FFE"/>
    <w:rsid w:val="004C7304"/>
    <w:rsid w:val="004C7884"/>
    <w:rsid w:val="004D03D6"/>
    <w:rsid w:val="004D06A2"/>
    <w:rsid w:val="004D07A9"/>
    <w:rsid w:val="004D091C"/>
    <w:rsid w:val="004D1479"/>
    <w:rsid w:val="004D182B"/>
    <w:rsid w:val="004D2D1F"/>
    <w:rsid w:val="004D2EE0"/>
    <w:rsid w:val="004D314F"/>
    <w:rsid w:val="004D3421"/>
    <w:rsid w:val="004D3709"/>
    <w:rsid w:val="004D43FE"/>
    <w:rsid w:val="004D5163"/>
    <w:rsid w:val="004D517B"/>
    <w:rsid w:val="004D5291"/>
    <w:rsid w:val="004D55B6"/>
    <w:rsid w:val="004D5871"/>
    <w:rsid w:val="004D6870"/>
    <w:rsid w:val="004D68A0"/>
    <w:rsid w:val="004D6AED"/>
    <w:rsid w:val="004D6CD4"/>
    <w:rsid w:val="004D6F70"/>
    <w:rsid w:val="004D7442"/>
    <w:rsid w:val="004D74B7"/>
    <w:rsid w:val="004E069D"/>
    <w:rsid w:val="004E0887"/>
    <w:rsid w:val="004E0E58"/>
    <w:rsid w:val="004E190B"/>
    <w:rsid w:val="004E1AC1"/>
    <w:rsid w:val="004E2CEA"/>
    <w:rsid w:val="004E37FB"/>
    <w:rsid w:val="004E40A1"/>
    <w:rsid w:val="004E44C5"/>
    <w:rsid w:val="004E51C5"/>
    <w:rsid w:val="004E5F8A"/>
    <w:rsid w:val="004E69C4"/>
    <w:rsid w:val="004E6A7E"/>
    <w:rsid w:val="004E6AAC"/>
    <w:rsid w:val="004E6CF4"/>
    <w:rsid w:val="004E7030"/>
    <w:rsid w:val="004E779D"/>
    <w:rsid w:val="004E7B66"/>
    <w:rsid w:val="004E7BA7"/>
    <w:rsid w:val="004F0D5C"/>
    <w:rsid w:val="004F213A"/>
    <w:rsid w:val="004F21B7"/>
    <w:rsid w:val="004F2F7A"/>
    <w:rsid w:val="004F3482"/>
    <w:rsid w:val="004F37DA"/>
    <w:rsid w:val="004F37DD"/>
    <w:rsid w:val="004F4200"/>
    <w:rsid w:val="004F492A"/>
    <w:rsid w:val="004F5A03"/>
    <w:rsid w:val="004F5D0E"/>
    <w:rsid w:val="004F5EC6"/>
    <w:rsid w:val="004F6433"/>
    <w:rsid w:val="004F6740"/>
    <w:rsid w:val="004F6CEE"/>
    <w:rsid w:val="004F6E54"/>
    <w:rsid w:val="004F7A43"/>
    <w:rsid w:val="004F7C02"/>
    <w:rsid w:val="005003A3"/>
    <w:rsid w:val="00500EDD"/>
    <w:rsid w:val="00501477"/>
    <w:rsid w:val="005017B5"/>
    <w:rsid w:val="00501976"/>
    <w:rsid w:val="00501E0E"/>
    <w:rsid w:val="00501F32"/>
    <w:rsid w:val="00502ECC"/>
    <w:rsid w:val="00503BBA"/>
    <w:rsid w:val="00503FA7"/>
    <w:rsid w:val="00504820"/>
    <w:rsid w:val="00505A31"/>
    <w:rsid w:val="00505EA9"/>
    <w:rsid w:val="0050618C"/>
    <w:rsid w:val="00506533"/>
    <w:rsid w:val="005067AB"/>
    <w:rsid w:val="00510173"/>
    <w:rsid w:val="00510A02"/>
    <w:rsid w:val="005112EA"/>
    <w:rsid w:val="00512EA2"/>
    <w:rsid w:val="00512FD4"/>
    <w:rsid w:val="0051311D"/>
    <w:rsid w:val="005137CD"/>
    <w:rsid w:val="00513867"/>
    <w:rsid w:val="00513934"/>
    <w:rsid w:val="00513C48"/>
    <w:rsid w:val="005140FD"/>
    <w:rsid w:val="0051423D"/>
    <w:rsid w:val="005144DC"/>
    <w:rsid w:val="00515571"/>
    <w:rsid w:val="005158D1"/>
    <w:rsid w:val="00515D38"/>
    <w:rsid w:val="00516125"/>
    <w:rsid w:val="00516C49"/>
    <w:rsid w:val="005175E1"/>
    <w:rsid w:val="00517E11"/>
    <w:rsid w:val="005201F0"/>
    <w:rsid w:val="005203A0"/>
    <w:rsid w:val="00521A5A"/>
    <w:rsid w:val="00521CDB"/>
    <w:rsid w:val="00522762"/>
    <w:rsid w:val="00522EAC"/>
    <w:rsid w:val="00522F96"/>
    <w:rsid w:val="0052300A"/>
    <w:rsid w:val="0052384E"/>
    <w:rsid w:val="005238AC"/>
    <w:rsid w:val="005238EA"/>
    <w:rsid w:val="005241B9"/>
    <w:rsid w:val="0052489C"/>
    <w:rsid w:val="00524E15"/>
    <w:rsid w:val="0052621D"/>
    <w:rsid w:val="00526949"/>
    <w:rsid w:val="005278CB"/>
    <w:rsid w:val="00531770"/>
    <w:rsid w:val="005318E6"/>
    <w:rsid w:val="00532185"/>
    <w:rsid w:val="00532F39"/>
    <w:rsid w:val="0053300B"/>
    <w:rsid w:val="0053302A"/>
    <w:rsid w:val="00533923"/>
    <w:rsid w:val="005348A9"/>
    <w:rsid w:val="00534FA2"/>
    <w:rsid w:val="00535620"/>
    <w:rsid w:val="00535748"/>
    <w:rsid w:val="00535D41"/>
    <w:rsid w:val="00535D46"/>
    <w:rsid w:val="005361AF"/>
    <w:rsid w:val="00537665"/>
    <w:rsid w:val="0054037B"/>
    <w:rsid w:val="00540538"/>
    <w:rsid w:val="00540C6E"/>
    <w:rsid w:val="00540D53"/>
    <w:rsid w:val="00541C1C"/>
    <w:rsid w:val="00542E07"/>
    <w:rsid w:val="005434F1"/>
    <w:rsid w:val="00543944"/>
    <w:rsid w:val="00544411"/>
    <w:rsid w:val="005449F4"/>
    <w:rsid w:val="0054666F"/>
    <w:rsid w:val="00547059"/>
    <w:rsid w:val="00547372"/>
    <w:rsid w:val="0055185F"/>
    <w:rsid w:val="00551B62"/>
    <w:rsid w:val="0055293C"/>
    <w:rsid w:val="00553960"/>
    <w:rsid w:val="00554038"/>
    <w:rsid w:val="00554313"/>
    <w:rsid w:val="005549CA"/>
    <w:rsid w:val="0055533E"/>
    <w:rsid w:val="00555994"/>
    <w:rsid w:val="00555995"/>
    <w:rsid w:val="00555DD5"/>
    <w:rsid w:val="0055716C"/>
    <w:rsid w:val="005573D0"/>
    <w:rsid w:val="00557C89"/>
    <w:rsid w:val="00560180"/>
    <w:rsid w:val="00560498"/>
    <w:rsid w:val="00560685"/>
    <w:rsid w:val="00560751"/>
    <w:rsid w:val="00560A1B"/>
    <w:rsid w:val="00560B7E"/>
    <w:rsid w:val="00560FFC"/>
    <w:rsid w:val="005613C1"/>
    <w:rsid w:val="0056237A"/>
    <w:rsid w:val="0056375D"/>
    <w:rsid w:val="00564F39"/>
    <w:rsid w:val="00565082"/>
    <w:rsid w:val="005651EA"/>
    <w:rsid w:val="005658EF"/>
    <w:rsid w:val="00565961"/>
    <w:rsid w:val="005662DB"/>
    <w:rsid w:val="0056662E"/>
    <w:rsid w:val="00566DE9"/>
    <w:rsid w:val="0056703A"/>
    <w:rsid w:val="00567374"/>
    <w:rsid w:val="005704C4"/>
    <w:rsid w:val="00570A76"/>
    <w:rsid w:val="00570BEB"/>
    <w:rsid w:val="005711CD"/>
    <w:rsid w:val="00571D19"/>
    <w:rsid w:val="0057208B"/>
    <w:rsid w:val="00572506"/>
    <w:rsid w:val="0057306F"/>
    <w:rsid w:val="0057335B"/>
    <w:rsid w:val="00573541"/>
    <w:rsid w:val="0057434A"/>
    <w:rsid w:val="005744CE"/>
    <w:rsid w:val="0057624D"/>
    <w:rsid w:val="00576A84"/>
    <w:rsid w:val="00576E3E"/>
    <w:rsid w:val="00580B9C"/>
    <w:rsid w:val="00580EB4"/>
    <w:rsid w:val="0058155F"/>
    <w:rsid w:val="00581BC6"/>
    <w:rsid w:val="005831D8"/>
    <w:rsid w:val="0058399A"/>
    <w:rsid w:val="00583C7C"/>
    <w:rsid w:val="00583DE6"/>
    <w:rsid w:val="00584C7E"/>
    <w:rsid w:val="00585FB2"/>
    <w:rsid w:val="00586E97"/>
    <w:rsid w:val="00586EFB"/>
    <w:rsid w:val="005872C4"/>
    <w:rsid w:val="00587A28"/>
    <w:rsid w:val="005907F5"/>
    <w:rsid w:val="0059096D"/>
    <w:rsid w:val="00590F0D"/>
    <w:rsid w:val="00591C5B"/>
    <w:rsid w:val="0059230B"/>
    <w:rsid w:val="005926BB"/>
    <w:rsid w:val="00593524"/>
    <w:rsid w:val="005938DB"/>
    <w:rsid w:val="0059399A"/>
    <w:rsid w:val="00594CF2"/>
    <w:rsid w:val="00594D67"/>
    <w:rsid w:val="00594ED4"/>
    <w:rsid w:val="00595F84"/>
    <w:rsid w:val="0059675D"/>
    <w:rsid w:val="00596CDB"/>
    <w:rsid w:val="00597898"/>
    <w:rsid w:val="005979A9"/>
    <w:rsid w:val="005A07D0"/>
    <w:rsid w:val="005A0B2B"/>
    <w:rsid w:val="005A2280"/>
    <w:rsid w:val="005A2859"/>
    <w:rsid w:val="005A2A87"/>
    <w:rsid w:val="005A3255"/>
    <w:rsid w:val="005A3474"/>
    <w:rsid w:val="005A3609"/>
    <w:rsid w:val="005A362E"/>
    <w:rsid w:val="005A3FDF"/>
    <w:rsid w:val="005A4529"/>
    <w:rsid w:val="005A467E"/>
    <w:rsid w:val="005A4F46"/>
    <w:rsid w:val="005A526A"/>
    <w:rsid w:val="005A61E0"/>
    <w:rsid w:val="005A6209"/>
    <w:rsid w:val="005A6B69"/>
    <w:rsid w:val="005A7613"/>
    <w:rsid w:val="005A7711"/>
    <w:rsid w:val="005A7837"/>
    <w:rsid w:val="005A7C53"/>
    <w:rsid w:val="005A7F95"/>
    <w:rsid w:val="005B02B6"/>
    <w:rsid w:val="005B084C"/>
    <w:rsid w:val="005B0C97"/>
    <w:rsid w:val="005B3808"/>
    <w:rsid w:val="005B4350"/>
    <w:rsid w:val="005B4C1C"/>
    <w:rsid w:val="005B540C"/>
    <w:rsid w:val="005B5793"/>
    <w:rsid w:val="005B5E6D"/>
    <w:rsid w:val="005B6B6F"/>
    <w:rsid w:val="005B6C0A"/>
    <w:rsid w:val="005B774B"/>
    <w:rsid w:val="005C0353"/>
    <w:rsid w:val="005C0F83"/>
    <w:rsid w:val="005C15B1"/>
    <w:rsid w:val="005C18CB"/>
    <w:rsid w:val="005C18F3"/>
    <w:rsid w:val="005C29CD"/>
    <w:rsid w:val="005C2AE5"/>
    <w:rsid w:val="005C3E8C"/>
    <w:rsid w:val="005C3F6E"/>
    <w:rsid w:val="005C61A6"/>
    <w:rsid w:val="005C66E4"/>
    <w:rsid w:val="005C6A8F"/>
    <w:rsid w:val="005C7F54"/>
    <w:rsid w:val="005D001B"/>
    <w:rsid w:val="005D00C2"/>
    <w:rsid w:val="005D08C1"/>
    <w:rsid w:val="005D0B31"/>
    <w:rsid w:val="005D135E"/>
    <w:rsid w:val="005D1E5A"/>
    <w:rsid w:val="005D20C3"/>
    <w:rsid w:val="005D2307"/>
    <w:rsid w:val="005D30BA"/>
    <w:rsid w:val="005D3883"/>
    <w:rsid w:val="005D3B37"/>
    <w:rsid w:val="005D4571"/>
    <w:rsid w:val="005D468B"/>
    <w:rsid w:val="005D5829"/>
    <w:rsid w:val="005D5BFA"/>
    <w:rsid w:val="005D63D1"/>
    <w:rsid w:val="005D67DF"/>
    <w:rsid w:val="005D7398"/>
    <w:rsid w:val="005D7494"/>
    <w:rsid w:val="005D75E6"/>
    <w:rsid w:val="005D76DB"/>
    <w:rsid w:val="005D7A40"/>
    <w:rsid w:val="005E08CB"/>
    <w:rsid w:val="005E1E9F"/>
    <w:rsid w:val="005E2173"/>
    <w:rsid w:val="005E2843"/>
    <w:rsid w:val="005E3F78"/>
    <w:rsid w:val="005E4142"/>
    <w:rsid w:val="005E4302"/>
    <w:rsid w:val="005E43FF"/>
    <w:rsid w:val="005E4482"/>
    <w:rsid w:val="005E5A76"/>
    <w:rsid w:val="005E5AAC"/>
    <w:rsid w:val="005E6589"/>
    <w:rsid w:val="005E7774"/>
    <w:rsid w:val="005E789D"/>
    <w:rsid w:val="005E7C82"/>
    <w:rsid w:val="005F041E"/>
    <w:rsid w:val="005F0E00"/>
    <w:rsid w:val="005F0FF4"/>
    <w:rsid w:val="005F1331"/>
    <w:rsid w:val="005F13BA"/>
    <w:rsid w:val="005F16C8"/>
    <w:rsid w:val="005F186A"/>
    <w:rsid w:val="005F1FB9"/>
    <w:rsid w:val="005F2432"/>
    <w:rsid w:val="005F2855"/>
    <w:rsid w:val="005F2A08"/>
    <w:rsid w:val="005F313B"/>
    <w:rsid w:val="005F3302"/>
    <w:rsid w:val="005F38A0"/>
    <w:rsid w:val="005F4886"/>
    <w:rsid w:val="005F6620"/>
    <w:rsid w:val="005F7898"/>
    <w:rsid w:val="006016E3"/>
    <w:rsid w:val="00601A09"/>
    <w:rsid w:val="00601D43"/>
    <w:rsid w:val="00601D8E"/>
    <w:rsid w:val="0060293D"/>
    <w:rsid w:val="006031EB"/>
    <w:rsid w:val="00603368"/>
    <w:rsid w:val="00605379"/>
    <w:rsid w:val="00605932"/>
    <w:rsid w:val="00605D64"/>
    <w:rsid w:val="00606246"/>
    <w:rsid w:val="0060629D"/>
    <w:rsid w:val="00606322"/>
    <w:rsid w:val="00606526"/>
    <w:rsid w:val="00606D44"/>
    <w:rsid w:val="00607A12"/>
    <w:rsid w:val="00607CC9"/>
    <w:rsid w:val="00607D97"/>
    <w:rsid w:val="00610028"/>
    <w:rsid w:val="006103A3"/>
    <w:rsid w:val="0061045F"/>
    <w:rsid w:val="00611ACC"/>
    <w:rsid w:val="006128C5"/>
    <w:rsid w:val="00614EB2"/>
    <w:rsid w:val="006159E0"/>
    <w:rsid w:val="00615A03"/>
    <w:rsid w:val="00615D98"/>
    <w:rsid w:val="0061637D"/>
    <w:rsid w:val="0061662F"/>
    <w:rsid w:val="00616EF5"/>
    <w:rsid w:val="0061737C"/>
    <w:rsid w:val="0062003E"/>
    <w:rsid w:val="0062262D"/>
    <w:rsid w:val="00623920"/>
    <w:rsid w:val="00623A51"/>
    <w:rsid w:val="00623C15"/>
    <w:rsid w:val="006244FB"/>
    <w:rsid w:val="00624B0E"/>
    <w:rsid w:val="0062541D"/>
    <w:rsid w:val="00625714"/>
    <w:rsid w:val="006258D4"/>
    <w:rsid w:val="00625D1A"/>
    <w:rsid w:val="00625EDD"/>
    <w:rsid w:val="00626995"/>
    <w:rsid w:val="00627081"/>
    <w:rsid w:val="0062717F"/>
    <w:rsid w:val="0062748B"/>
    <w:rsid w:val="0063170D"/>
    <w:rsid w:val="0063187B"/>
    <w:rsid w:val="00631A59"/>
    <w:rsid w:val="00631B9B"/>
    <w:rsid w:val="00631F30"/>
    <w:rsid w:val="00632503"/>
    <w:rsid w:val="006337EC"/>
    <w:rsid w:val="00633E66"/>
    <w:rsid w:val="00633EE9"/>
    <w:rsid w:val="0063425E"/>
    <w:rsid w:val="00634B92"/>
    <w:rsid w:val="00634C72"/>
    <w:rsid w:val="00635062"/>
    <w:rsid w:val="0063508E"/>
    <w:rsid w:val="006359FC"/>
    <w:rsid w:val="006364FC"/>
    <w:rsid w:val="00637018"/>
    <w:rsid w:val="006378BC"/>
    <w:rsid w:val="00637FD9"/>
    <w:rsid w:val="00640B13"/>
    <w:rsid w:val="006411A5"/>
    <w:rsid w:val="006419A5"/>
    <w:rsid w:val="00641BC7"/>
    <w:rsid w:val="00641ED7"/>
    <w:rsid w:val="006421F3"/>
    <w:rsid w:val="006424BF"/>
    <w:rsid w:val="00642B8C"/>
    <w:rsid w:val="00642BDF"/>
    <w:rsid w:val="00642D93"/>
    <w:rsid w:val="00643270"/>
    <w:rsid w:val="006440BF"/>
    <w:rsid w:val="00644681"/>
    <w:rsid w:val="00644EAF"/>
    <w:rsid w:val="00645113"/>
    <w:rsid w:val="00646009"/>
    <w:rsid w:val="00646582"/>
    <w:rsid w:val="00647535"/>
    <w:rsid w:val="0064789B"/>
    <w:rsid w:val="00647AD7"/>
    <w:rsid w:val="00647D20"/>
    <w:rsid w:val="006508C5"/>
    <w:rsid w:val="00650A63"/>
    <w:rsid w:val="00650C9C"/>
    <w:rsid w:val="00651519"/>
    <w:rsid w:val="00651624"/>
    <w:rsid w:val="00651A46"/>
    <w:rsid w:val="00651F68"/>
    <w:rsid w:val="006520FE"/>
    <w:rsid w:val="006528A5"/>
    <w:rsid w:val="00652A58"/>
    <w:rsid w:val="0065336D"/>
    <w:rsid w:val="00653918"/>
    <w:rsid w:val="00653FAC"/>
    <w:rsid w:val="006543A8"/>
    <w:rsid w:val="006545BB"/>
    <w:rsid w:val="00654760"/>
    <w:rsid w:val="00654BE5"/>
    <w:rsid w:val="006552B8"/>
    <w:rsid w:val="006559EF"/>
    <w:rsid w:val="00655AEC"/>
    <w:rsid w:val="00655F34"/>
    <w:rsid w:val="00655FAB"/>
    <w:rsid w:val="00656E5B"/>
    <w:rsid w:val="00657279"/>
    <w:rsid w:val="00660E72"/>
    <w:rsid w:val="00660F12"/>
    <w:rsid w:val="0066123C"/>
    <w:rsid w:val="00661841"/>
    <w:rsid w:val="00661ADC"/>
    <w:rsid w:val="00661BB0"/>
    <w:rsid w:val="0066227F"/>
    <w:rsid w:val="00662FEB"/>
    <w:rsid w:val="006633DC"/>
    <w:rsid w:val="00663D93"/>
    <w:rsid w:val="006645F7"/>
    <w:rsid w:val="00664C2E"/>
    <w:rsid w:val="00664D98"/>
    <w:rsid w:val="00665053"/>
    <w:rsid w:val="006652B0"/>
    <w:rsid w:val="00665506"/>
    <w:rsid w:val="00665699"/>
    <w:rsid w:val="00665BCD"/>
    <w:rsid w:val="00665D1F"/>
    <w:rsid w:val="0066603D"/>
    <w:rsid w:val="00666149"/>
    <w:rsid w:val="00666173"/>
    <w:rsid w:val="00666BF6"/>
    <w:rsid w:val="00666D26"/>
    <w:rsid w:val="00667463"/>
    <w:rsid w:val="0066773C"/>
    <w:rsid w:val="00667A9D"/>
    <w:rsid w:val="00667F02"/>
    <w:rsid w:val="00670AFE"/>
    <w:rsid w:val="00670DA2"/>
    <w:rsid w:val="00671935"/>
    <w:rsid w:val="006719CF"/>
    <w:rsid w:val="006720A9"/>
    <w:rsid w:val="00672AE3"/>
    <w:rsid w:val="0067314A"/>
    <w:rsid w:val="00673C70"/>
    <w:rsid w:val="00673E01"/>
    <w:rsid w:val="006744D6"/>
    <w:rsid w:val="00674D19"/>
    <w:rsid w:val="006767A9"/>
    <w:rsid w:val="006769E9"/>
    <w:rsid w:val="00676B4D"/>
    <w:rsid w:val="00676E7B"/>
    <w:rsid w:val="00676F26"/>
    <w:rsid w:val="0067703E"/>
    <w:rsid w:val="00677843"/>
    <w:rsid w:val="00677C98"/>
    <w:rsid w:val="0068002A"/>
    <w:rsid w:val="00680B9B"/>
    <w:rsid w:val="0068165A"/>
    <w:rsid w:val="00681FA9"/>
    <w:rsid w:val="00682358"/>
    <w:rsid w:val="00683B7D"/>
    <w:rsid w:val="00683D5E"/>
    <w:rsid w:val="006843CB"/>
    <w:rsid w:val="006844D0"/>
    <w:rsid w:val="0068482F"/>
    <w:rsid w:val="00684B69"/>
    <w:rsid w:val="00684C50"/>
    <w:rsid w:val="00684F24"/>
    <w:rsid w:val="00685CD5"/>
    <w:rsid w:val="006868AF"/>
    <w:rsid w:val="00686917"/>
    <w:rsid w:val="006879D7"/>
    <w:rsid w:val="00687A10"/>
    <w:rsid w:val="00690B0D"/>
    <w:rsid w:val="00690B3A"/>
    <w:rsid w:val="00691BA4"/>
    <w:rsid w:val="006920FC"/>
    <w:rsid w:val="00692416"/>
    <w:rsid w:val="006924DB"/>
    <w:rsid w:val="006928AE"/>
    <w:rsid w:val="00693F17"/>
    <w:rsid w:val="00693F44"/>
    <w:rsid w:val="006943E2"/>
    <w:rsid w:val="00695AF9"/>
    <w:rsid w:val="00696434"/>
    <w:rsid w:val="00696F07"/>
    <w:rsid w:val="00697069"/>
    <w:rsid w:val="006978CA"/>
    <w:rsid w:val="006A093E"/>
    <w:rsid w:val="006A1706"/>
    <w:rsid w:val="006A1E35"/>
    <w:rsid w:val="006A25D2"/>
    <w:rsid w:val="006A2A3C"/>
    <w:rsid w:val="006A2F09"/>
    <w:rsid w:val="006A304F"/>
    <w:rsid w:val="006A30D1"/>
    <w:rsid w:val="006A35AB"/>
    <w:rsid w:val="006A3B1E"/>
    <w:rsid w:val="006A432E"/>
    <w:rsid w:val="006A488D"/>
    <w:rsid w:val="006A4F61"/>
    <w:rsid w:val="006A5A07"/>
    <w:rsid w:val="006A67E7"/>
    <w:rsid w:val="006A6A76"/>
    <w:rsid w:val="006A7521"/>
    <w:rsid w:val="006A7583"/>
    <w:rsid w:val="006A77ED"/>
    <w:rsid w:val="006A781D"/>
    <w:rsid w:val="006A792E"/>
    <w:rsid w:val="006A7F95"/>
    <w:rsid w:val="006B02D7"/>
    <w:rsid w:val="006B12B4"/>
    <w:rsid w:val="006B1D8F"/>
    <w:rsid w:val="006B2F5B"/>
    <w:rsid w:val="006B3247"/>
    <w:rsid w:val="006B370E"/>
    <w:rsid w:val="006B4689"/>
    <w:rsid w:val="006B47AA"/>
    <w:rsid w:val="006B4CA9"/>
    <w:rsid w:val="006B4D3D"/>
    <w:rsid w:val="006B4F05"/>
    <w:rsid w:val="006B5239"/>
    <w:rsid w:val="006B532A"/>
    <w:rsid w:val="006B5883"/>
    <w:rsid w:val="006B58A2"/>
    <w:rsid w:val="006B7191"/>
    <w:rsid w:val="006B7F19"/>
    <w:rsid w:val="006C0161"/>
    <w:rsid w:val="006C0439"/>
    <w:rsid w:val="006C04C9"/>
    <w:rsid w:val="006C0AA4"/>
    <w:rsid w:val="006C0BAA"/>
    <w:rsid w:val="006C1208"/>
    <w:rsid w:val="006C1A53"/>
    <w:rsid w:val="006C2730"/>
    <w:rsid w:val="006C419F"/>
    <w:rsid w:val="006C42C5"/>
    <w:rsid w:val="006C45F4"/>
    <w:rsid w:val="006C460A"/>
    <w:rsid w:val="006C4929"/>
    <w:rsid w:val="006C49CA"/>
    <w:rsid w:val="006C5168"/>
    <w:rsid w:val="006C5247"/>
    <w:rsid w:val="006C5254"/>
    <w:rsid w:val="006C5B62"/>
    <w:rsid w:val="006C5F22"/>
    <w:rsid w:val="006C6B6D"/>
    <w:rsid w:val="006C7511"/>
    <w:rsid w:val="006C76FF"/>
    <w:rsid w:val="006C7800"/>
    <w:rsid w:val="006C7860"/>
    <w:rsid w:val="006C7D92"/>
    <w:rsid w:val="006D0563"/>
    <w:rsid w:val="006D113B"/>
    <w:rsid w:val="006D1AFC"/>
    <w:rsid w:val="006D1F69"/>
    <w:rsid w:val="006D2EB1"/>
    <w:rsid w:val="006D30F2"/>
    <w:rsid w:val="006D3FCD"/>
    <w:rsid w:val="006D6850"/>
    <w:rsid w:val="006E1380"/>
    <w:rsid w:val="006E13C2"/>
    <w:rsid w:val="006E1B53"/>
    <w:rsid w:val="006E2178"/>
    <w:rsid w:val="006E2233"/>
    <w:rsid w:val="006E2987"/>
    <w:rsid w:val="006E38A2"/>
    <w:rsid w:val="006E3BC8"/>
    <w:rsid w:val="006E40CF"/>
    <w:rsid w:val="006E4649"/>
    <w:rsid w:val="006E4FE0"/>
    <w:rsid w:val="006E4FE4"/>
    <w:rsid w:val="006E5026"/>
    <w:rsid w:val="006E5130"/>
    <w:rsid w:val="006E56E2"/>
    <w:rsid w:val="006E599D"/>
    <w:rsid w:val="006E6838"/>
    <w:rsid w:val="006E7545"/>
    <w:rsid w:val="006E7937"/>
    <w:rsid w:val="006F0E7E"/>
    <w:rsid w:val="006F0F7B"/>
    <w:rsid w:val="006F1861"/>
    <w:rsid w:val="006F1CF9"/>
    <w:rsid w:val="006F28D7"/>
    <w:rsid w:val="006F294F"/>
    <w:rsid w:val="006F2B03"/>
    <w:rsid w:val="006F2E74"/>
    <w:rsid w:val="006F3515"/>
    <w:rsid w:val="006F38D0"/>
    <w:rsid w:val="006F398D"/>
    <w:rsid w:val="006F3B83"/>
    <w:rsid w:val="006F3F6D"/>
    <w:rsid w:val="006F4AF4"/>
    <w:rsid w:val="006F5652"/>
    <w:rsid w:val="006F5A35"/>
    <w:rsid w:val="006F5A7B"/>
    <w:rsid w:val="006F681C"/>
    <w:rsid w:val="006F7558"/>
    <w:rsid w:val="006F7EF9"/>
    <w:rsid w:val="0070014D"/>
    <w:rsid w:val="007010D4"/>
    <w:rsid w:val="0070157A"/>
    <w:rsid w:val="00701A4A"/>
    <w:rsid w:val="00702071"/>
    <w:rsid w:val="00703FBF"/>
    <w:rsid w:val="0070468F"/>
    <w:rsid w:val="007050E1"/>
    <w:rsid w:val="007051D2"/>
    <w:rsid w:val="00705482"/>
    <w:rsid w:val="00705774"/>
    <w:rsid w:val="00705DF1"/>
    <w:rsid w:val="007063EB"/>
    <w:rsid w:val="007069F7"/>
    <w:rsid w:val="00707ECD"/>
    <w:rsid w:val="007103FD"/>
    <w:rsid w:val="007105D3"/>
    <w:rsid w:val="007111C1"/>
    <w:rsid w:val="007136BD"/>
    <w:rsid w:val="00713869"/>
    <w:rsid w:val="0071482E"/>
    <w:rsid w:val="0071507C"/>
    <w:rsid w:val="00715B15"/>
    <w:rsid w:val="00715F7B"/>
    <w:rsid w:val="007163BC"/>
    <w:rsid w:val="00717A4C"/>
    <w:rsid w:val="007204DD"/>
    <w:rsid w:val="00720687"/>
    <w:rsid w:val="00720D86"/>
    <w:rsid w:val="00721276"/>
    <w:rsid w:val="007218F0"/>
    <w:rsid w:val="00721A3F"/>
    <w:rsid w:val="0072247D"/>
    <w:rsid w:val="00722CCE"/>
    <w:rsid w:val="00723573"/>
    <w:rsid w:val="0072378F"/>
    <w:rsid w:val="0072410D"/>
    <w:rsid w:val="00724BA6"/>
    <w:rsid w:val="00725195"/>
    <w:rsid w:val="00725B4E"/>
    <w:rsid w:val="00725D0F"/>
    <w:rsid w:val="00726292"/>
    <w:rsid w:val="0072636A"/>
    <w:rsid w:val="00727840"/>
    <w:rsid w:val="00727A84"/>
    <w:rsid w:val="007301A5"/>
    <w:rsid w:val="00730A74"/>
    <w:rsid w:val="00731267"/>
    <w:rsid w:val="0073134F"/>
    <w:rsid w:val="0073195B"/>
    <w:rsid w:val="0073198D"/>
    <w:rsid w:val="00732980"/>
    <w:rsid w:val="00732E20"/>
    <w:rsid w:val="0073382B"/>
    <w:rsid w:val="00733F0A"/>
    <w:rsid w:val="007341DA"/>
    <w:rsid w:val="007345F4"/>
    <w:rsid w:val="00734B6E"/>
    <w:rsid w:val="007352DC"/>
    <w:rsid w:val="00735346"/>
    <w:rsid w:val="0073587B"/>
    <w:rsid w:val="0073599F"/>
    <w:rsid w:val="00736525"/>
    <w:rsid w:val="00736BEE"/>
    <w:rsid w:val="00737557"/>
    <w:rsid w:val="007376BD"/>
    <w:rsid w:val="007379D7"/>
    <w:rsid w:val="00737BAB"/>
    <w:rsid w:val="00737EC5"/>
    <w:rsid w:val="00740174"/>
    <w:rsid w:val="00740EBE"/>
    <w:rsid w:val="007415B3"/>
    <w:rsid w:val="00741AF5"/>
    <w:rsid w:val="007427F5"/>
    <w:rsid w:val="00742FA5"/>
    <w:rsid w:val="00743302"/>
    <w:rsid w:val="0074430A"/>
    <w:rsid w:val="007448AE"/>
    <w:rsid w:val="00745A19"/>
    <w:rsid w:val="00745C23"/>
    <w:rsid w:val="0074660A"/>
    <w:rsid w:val="00747338"/>
    <w:rsid w:val="007476E2"/>
    <w:rsid w:val="007500AF"/>
    <w:rsid w:val="00750284"/>
    <w:rsid w:val="007507CA"/>
    <w:rsid w:val="00750BA1"/>
    <w:rsid w:val="00751438"/>
    <w:rsid w:val="00751A0C"/>
    <w:rsid w:val="00752DD0"/>
    <w:rsid w:val="007532C3"/>
    <w:rsid w:val="00753CA8"/>
    <w:rsid w:val="0075422E"/>
    <w:rsid w:val="007556A5"/>
    <w:rsid w:val="007559B4"/>
    <w:rsid w:val="00755A94"/>
    <w:rsid w:val="007560A8"/>
    <w:rsid w:val="00756126"/>
    <w:rsid w:val="00756A6D"/>
    <w:rsid w:val="007571AA"/>
    <w:rsid w:val="007601EB"/>
    <w:rsid w:val="00760C46"/>
    <w:rsid w:val="00760D74"/>
    <w:rsid w:val="00761B28"/>
    <w:rsid w:val="00761CEF"/>
    <w:rsid w:val="007621CB"/>
    <w:rsid w:val="007623FB"/>
    <w:rsid w:val="00762570"/>
    <w:rsid w:val="0076271A"/>
    <w:rsid w:val="00762746"/>
    <w:rsid w:val="00762845"/>
    <w:rsid w:val="007629FB"/>
    <w:rsid w:val="00762B39"/>
    <w:rsid w:val="00763156"/>
    <w:rsid w:val="007633E7"/>
    <w:rsid w:val="00763BDC"/>
    <w:rsid w:val="007641F8"/>
    <w:rsid w:val="00764740"/>
    <w:rsid w:val="00764E00"/>
    <w:rsid w:val="0076509A"/>
    <w:rsid w:val="007653B3"/>
    <w:rsid w:val="007655C4"/>
    <w:rsid w:val="007656A6"/>
    <w:rsid w:val="007656FD"/>
    <w:rsid w:val="00765B69"/>
    <w:rsid w:val="00765D1D"/>
    <w:rsid w:val="00765D59"/>
    <w:rsid w:val="00766A39"/>
    <w:rsid w:val="00766AD2"/>
    <w:rsid w:val="00766E5C"/>
    <w:rsid w:val="00767AAC"/>
    <w:rsid w:val="00770011"/>
    <w:rsid w:val="0077044F"/>
    <w:rsid w:val="00770752"/>
    <w:rsid w:val="00770784"/>
    <w:rsid w:val="00770D01"/>
    <w:rsid w:val="00771215"/>
    <w:rsid w:val="00771FCB"/>
    <w:rsid w:val="00772630"/>
    <w:rsid w:val="00772F09"/>
    <w:rsid w:val="0077327A"/>
    <w:rsid w:val="00773964"/>
    <w:rsid w:val="00773DAF"/>
    <w:rsid w:val="007740A0"/>
    <w:rsid w:val="00774AB2"/>
    <w:rsid w:val="007754E0"/>
    <w:rsid w:val="00775ED2"/>
    <w:rsid w:val="0077697B"/>
    <w:rsid w:val="00776C43"/>
    <w:rsid w:val="00777871"/>
    <w:rsid w:val="00780335"/>
    <w:rsid w:val="00780AAF"/>
    <w:rsid w:val="00780DD2"/>
    <w:rsid w:val="007811FF"/>
    <w:rsid w:val="0078121F"/>
    <w:rsid w:val="00781E01"/>
    <w:rsid w:val="00781F31"/>
    <w:rsid w:val="00782A3A"/>
    <w:rsid w:val="00783A80"/>
    <w:rsid w:val="00783DDB"/>
    <w:rsid w:val="00783F6F"/>
    <w:rsid w:val="00784C17"/>
    <w:rsid w:val="007856F8"/>
    <w:rsid w:val="007858EC"/>
    <w:rsid w:val="00786509"/>
    <w:rsid w:val="00786954"/>
    <w:rsid w:val="00786A7F"/>
    <w:rsid w:val="00786EAB"/>
    <w:rsid w:val="007870C9"/>
    <w:rsid w:val="007903BC"/>
    <w:rsid w:val="00790D2A"/>
    <w:rsid w:val="00790F42"/>
    <w:rsid w:val="00791510"/>
    <w:rsid w:val="00791B3D"/>
    <w:rsid w:val="00791BDC"/>
    <w:rsid w:val="00792504"/>
    <w:rsid w:val="00792BAC"/>
    <w:rsid w:val="0079354A"/>
    <w:rsid w:val="00793B89"/>
    <w:rsid w:val="0079423C"/>
    <w:rsid w:val="00794262"/>
    <w:rsid w:val="007942FE"/>
    <w:rsid w:val="00794A2F"/>
    <w:rsid w:val="00795634"/>
    <w:rsid w:val="00795DF8"/>
    <w:rsid w:val="00796FA8"/>
    <w:rsid w:val="007974BC"/>
    <w:rsid w:val="007A1B81"/>
    <w:rsid w:val="007A227E"/>
    <w:rsid w:val="007A24B0"/>
    <w:rsid w:val="007A3506"/>
    <w:rsid w:val="007A373D"/>
    <w:rsid w:val="007A3870"/>
    <w:rsid w:val="007A3EEA"/>
    <w:rsid w:val="007A4432"/>
    <w:rsid w:val="007A49D2"/>
    <w:rsid w:val="007A4DF8"/>
    <w:rsid w:val="007A5717"/>
    <w:rsid w:val="007A61E8"/>
    <w:rsid w:val="007A6282"/>
    <w:rsid w:val="007A7172"/>
    <w:rsid w:val="007A72B5"/>
    <w:rsid w:val="007A7876"/>
    <w:rsid w:val="007A7943"/>
    <w:rsid w:val="007B04DA"/>
    <w:rsid w:val="007B0AFB"/>
    <w:rsid w:val="007B1E9B"/>
    <w:rsid w:val="007B2296"/>
    <w:rsid w:val="007B30FE"/>
    <w:rsid w:val="007B3142"/>
    <w:rsid w:val="007B4471"/>
    <w:rsid w:val="007B5114"/>
    <w:rsid w:val="007B5376"/>
    <w:rsid w:val="007B56E4"/>
    <w:rsid w:val="007B6DC0"/>
    <w:rsid w:val="007B76B0"/>
    <w:rsid w:val="007B7C11"/>
    <w:rsid w:val="007C059E"/>
    <w:rsid w:val="007C0D33"/>
    <w:rsid w:val="007C0F17"/>
    <w:rsid w:val="007C0F4A"/>
    <w:rsid w:val="007C10F3"/>
    <w:rsid w:val="007C11F1"/>
    <w:rsid w:val="007C13B2"/>
    <w:rsid w:val="007C1622"/>
    <w:rsid w:val="007C205E"/>
    <w:rsid w:val="007C22EB"/>
    <w:rsid w:val="007C2B95"/>
    <w:rsid w:val="007C3129"/>
    <w:rsid w:val="007C39DF"/>
    <w:rsid w:val="007C3C15"/>
    <w:rsid w:val="007C3D3B"/>
    <w:rsid w:val="007C408E"/>
    <w:rsid w:val="007C4C8F"/>
    <w:rsid w:val="007C5874"/>
    <w:rsid w:val="007C5920"/>
    <w:rsid w:val="007C59DF"/>
    <w:rsid w:val="007C6264"/>
    <w:rsid w:val="007C6404"/>
    <w:rsid w:val="007C6DF0"/>
    <w:rsid w:val="007C6EEE"/>
    <w:rsid w:val="007C770E"/>
    <w:rsid w:val="007D0842"/>
    <w:rsid w:val="007D165E"/>
    <w:rsid w:val="007D1814"/>
    <w:rsid w:val="007D1D8D"/>
    <w:rsid w:val="007D35EB"/>
    <w:rsid w:val="007D3A8E"/>
    <w:rsid w:val="007D42E5"/>
    <w:rsid w:val="007D46E6"/>
    <w:rsid w:val="007D4E56"/>
    <w:rsid w:val="007D4FD7"/>
    <w:rsid w:val="007D5817"/>
    <w:rsid w:val="007D5CCB"/>
    <w:rsid w:val="007D5FC6"/>
    <w:rsid w:val="007D697A"/>
    <w:rsid w:val="007D6D59"/>
    <w:rsid w:val="007D7246"/>
    <w:rsid w:val="007D73E4"/>
    <w:rsid w:val="007D75A3"/>
    <w:rsid w:val="007D76E3"/>
    <w:rsid w:val="007D7B74"/>
    <w:rsid w:val="007D7FC3"/>
    <w:rsid w:val="007E03EC"/>
    <w:rsid w:val="007E0C4C"/>
    <w:rsid w:val="007E0F50"/>
    <w:rsid w:val="007E0F98"/>
    <w:rsid w:val="007E150D"/>
    <w:rsid w:val="007E1F73"/>
    <w:rsid w:val="007E4916"/>
    <w:rsid w:val="007E5FB2"/>
    <w:rsid w:val="007E62EE"/>
    <w:rsid w:val="007E633D"/>
    <w:rsid w:val="007E6A85"/>
    <w:rsid w:val="007E7A3B"/>
    <w:rsid w:val="007F0212"/>
    <w:rsid w:val="007F0582"/>
    <w:rsid w:val="007F268B"/>
    <w:rsid w:val="007F2A34"/>
    <w:rsid w:val="007F2E0A"/>
    <w:rsid w:val="007F309A"/>
    <w:rsid w:val="007F40F2"/>
    <w:rsid w:val="007F443C"/>
    <w:rsid w:val="007F5321"/>
    <w:rsid w:val="007F5C78"/>
    <w:rsid w:val="007F61EF"/>
    <w:rsid w:val="007F67C9"/>
    <w:rsid w:val="007F7F1C"/>
    <w:rsid w:val="008000A1"/>
    <w:rsid w:val="008003AD"/>
    <w:rsid w:val="00800C77"/>
    <w:rsid w:val="00800DE3"/>
    <w:rsid w:val="00801203"/>
    <w:rsid w:val="00801657"/>
    <w:rsid w:val="0080196D"/>
    <w:rsid w:val="00801E69"/>
    <w:rsid w:val="008024BE"/>
    <w:rsid w:val="0080293E"/>
    <w:rsid w:val="008029F7"/>
    <w:rsid w:val="00802FE2"/>
    <w:rsid w:val="008032B4"/>
    <w:rsid w:val="00803448"/>
    <w:rsid w:val="00803862"/>
    <w:rsid w:val="00803F28"/>
    <w:rsid w:val="00804CA2"/>
    <w:rsid w:val="008050CF"/>
    <w:rsid w:val="0080565B"/>
    <w:rsid w:val="00805A59"/>
    <w:rsid w:val="00805B5A"/>
    <w:rsid w:val="00806203"/>
    <w:rsid w:val="00806321"/>
    <w:rsid w:val="008063AF"/>
    <w:rsid w:val="0080689A"/>
    <w:rsid w:val="00806DDE"/>
    <w:rsid w:val="00806E50"/>
    <w:rsid w:val="00807236"/>
    <w:rsid w:val="008100F6"/>
    <w:rsid w:val="0081061F"/>
    <w:rsid w:val="008109E5"/>
    <w:rsid w:val="00811735"/>
    <w:rsid w:val="00811F90"/>
    <w:rsid w:val="0081286F"/>
    <w:rsid w:val="00812A61"/>
    <w:rsid w:val="00813288"/>
    <w:rsid w:val="008136DD"/>
    <w:rsid w:val="00813750"/>
    <w:rsid w:val="008138E8"/>
    <w:rsid w:val="00813BC0"/>
    <w:rsid w:val="00813DEE"/>
    <w:rsid w:val="00814049"/>
    <w:rsid w:val="0081522C"/>
    <w:rsid w:val="00815272"/>
    <w:rsid w:val="00815F36"/>
    <w:rsid w:val="0081606D"/>
    <w:rsid w:val="0081625D"/>
    <w:rsid w:val="0081712B"/>
    <w:rsid w:val="00817698"/>
    <w:rsid w:val="0082037D"/>
    <w:rsid w:val="00821017"/>
    <w:rsid w:val="008212DB"/>
    <w:rsid w:val="00821DB9"/>
    <w:rsid w:val="00822727"/>
    <w:rsid w:val="0082320C"/>
    <w:rsid w:val="00824B5F"/>
    <w:rsid w:val="00824BC6"/>
    <w:rsid w:val="0082518E"/>
    <w:rsid w:val="008257DB"/>
    <w:rsid w:val="008259EB"/>
    <w:rsid w:val="00826DDD"/>
    <w:rsid w:val="00826E78"/>
    <w:rsid w:val="008270B5"/>
    <w:rsid w:val="00830932"/>
    <w:rsid w:val="00830D48"/>
    <w:rsid w:val="00831017"/>
    <w:rsid w:val="0083141E"/>
    <w:rsid w:val="00831707"/>
    <w:rsid w:val="00831E61"/>
    <w:rsid w:val="00832143"/>
    <w:rsid w:val="00832603"/>
    <w:rsid w:val="00832921"/>
    <w:rsid w:val="00832BA5"/>
    <w:rsid w:val="00832EE5"/>
    <w:rsid w:val="00833411"/>
    <w:rsid w:val="0083429B"/>
    <w:rsid w:val="00834A4F"/>
    <w:rsid w:val="00835BBA"/>
    <w:rsid w:val="00835F14"/>
    <w:rsid w:val="0083642D"/>
    <w:rsid w:val="00836627"/>
    <w:rsid w:val="008379F5"/>
    <w:rsid w:val="00837E4D"/>
    <w:rsid w:val="008405E5"/>
    <w:rsid w:val="008416E2"/>
    <w:rsid w:val="00842DDC"/>
    <w:rsid w:val="00842E81"/>
    <w:rsid w:val="00843763"/>
    <w:rsid w:val="00843C03"/>
    <w:rsid w:val="00843C22"/>
    <w:rsid w:val="00843C91"/>
    <w:rsid w:val="00843DE0"/>
    <w:rsid w:val="00845372"/>
    <w:rsid w:val="008457A6"/>
    <w:rsid w:val="00845DA2"/>
    <w:rsid w:val="00845E6A"/>
    <w:rsid w:val="0084615B"/>
    <w:rsid w:val="00846722"/>
    <w:rsid w:val="00846BE8"/>
    <w:rsid w:val="00847863"/>
    <w:rsid w:val="008500A7"/>
    <w:rsid w:val="00850601"/>
    <w:rsid w:val="00850A32"/>
    <w:rsid w:val="00850DBA"/>
    <w:rsid w:val="008529D2"/>
    <w:rsid w:val="00852AA2"/>
    <w:rsid w:val="00852F95"/>
    <w:rsid w:val="00852FAB"/>
    <w:rsid w:val="00853207"/>
    <w:rsid w:val="008536FB"/>
    <w:rsid w:val="00854DA0"/>
    <w:rsid w:val="008563BC"/>
    <w:rsid w:val="008563C1"/>
    <w:rsid w:val="00856536"/>
    <w:rsid w:val="00856933"/>
    <w:rsid w:val="008574AD"/>
    <w:rsid w:val="00857F7C"/>
    <w:rsid w:val="00860233"/>
    <w:rsid w:val="008604D3"/>
    <w:rsid w:val="0086086A"/>
    <w:rsid w:val="00860A23"/>
    <w:rsid w:val="00862556"/>
    <w:rsid w:val="00862D4E"/>
    <w:rsid w:val="0086503A"/>
    <w:rsid w:val="00865520"/>
    <w:rsid w:val="008657BC"/>
    <w:rsid w:val="00867C48"/>
    <w:rsid w:val="00870D0D"/>
    <w:rsid w:val="00870D22"/>
    <w:rsid w:val="008716F0"/>
    <w:rsid w:val="0087191D"/>
    <w:rsid w:val="00871CD0"/>
    <w:rsid w:val="00871DAC"/>
    <w:rsid w:val="00873F36"/>
    <w:rsid w:val="00874019"/>
    <w:rsid w:val="00874242"/>
    <w:rsid w:val="0087436E"/>
    <w:rsid w:val="008744CF"/>
    <w:rsid w:val="0087480F"/>
    <w:rsid w:val="00874868"/>
    <w:rsid w:val="0087515D"/>
    <w:rsid w:val="008759DE"/>
    <w:rsid w:val="00875B48"/>
    <w:rsid w:val="00875C71"/>
    <w:rsid w:val="00875F1B"/>
    <w:rsid w:val="00876F8E"/>
    <w:rsid w:val="00877854"/>
    <w:rsid w:val="008803A9"/>
    <w:rsid w:val="008810A7"/>
    <w:rsid w:val="00881BB5"/>
    <w:rsid w:val="00882109"/>
    <w:rsid w:val="00883050"/>
    <w:rsid w:val="00883648"/>
    <w:rsid w:val="0088477F"/>
    <w:rsid w:val="00884C24"/>
    <w:rsid w:val="008850FF"/>
    <w:rsid w:val="00885A32"/>
    <w:rsid w:val="0088622D"/>
    <w:rsid w:val="008864F0"/>
    <w:rsid w:val="008868CB"/>
    <w:rsid w:val="00887530"/>
    <w:rsid w:val="008876E3"/>
    <w:rsid w:val="008877D7"/>
    <w:rsid w:val="00890394"/>
    <w:rsid w:val="008906C0"/>
    <w:rsid w:val="0089076A"/>
    <w:rsid w:val="00891982"/>
    <w:rsid w:val="00891C06"/>
    <w:rsid w:val="0089217F"/>
    <w:rsid w:val="008921EB"/>
    <w:rsid w:val="00892308"/>
    <w:rsid w:val="00892BB8"/>
    <w:rsid w:val="0089470A"/>
    <w:rsid w:val="0089570A"/>
    <w:rsid w:val="00895BFB"/>
    <w:rsid w:val="0089681F"/>
    <w:rsid w:val="008973B8"/>
    <w:rsid w:val="008A00CC"/>
    <w:rsid w:val="008A0502"/>
    <w:rsid w:val="008A354C"/>
    <w:rsid w:val="008A445E"/>
    <w:rsid w:val="008A6729"/>
    <w:rsid w:val="008B09EA"/>
    <w:rsid w:val="008B10A5"/>
    <w:rsid w:val="008B11E5"/>
    <w:rsid w:val="008B1B72"/>
    <w:rsid w:val="008B2617"/>
    <w:rsid w:val="008B2E6C"/>
    <w:rsid w:val="008B3A34"/>
    <w:rsid w:val="008B432C"/>
    <w:rsid w:val="008B4810"/>
    <w:rsid w:val="008B4991"/>
    <w:rsid w:val="008B4A83"/>
    <w:rsid w:val="008B5112"/>
    <w:rsid w:val="008B5159"/>
    <w:rsid w:val="008B5437"/>
    <w:rsid w:val="008B5B65"/>
    <w:rsid w:val="008B68B5"/>
    <w:rsid w:val="008B6A40"/>
    <w:rsid w:val="008B6D92"/>
    <w:rsid w:val="008B7021"/>
    <w:rsid w:val="008B7C51"/>
    <w:rsid w:val="008B7E7E"/>
    <w:rsid w:val="008C037B"/>
    <w:rsid w:val="008C0AA5"/>
    <w:rsid w:val="008C0C6C"/>
    <w:rsid w:val="008C0E25"/>
    <w:rsid w:val="008C0E7A"/>
    <w:rsid w:val="008C137D"/>
    <w:rsid w:val="008C140B"/>
    <w:rsid w:val="008C1ACA"/>
    <w:rsid w:val="008C1EB1"/>
    <w:rsid w:val="008C2058"/>
    <w:rsid w:val="008C3661"/>
    <w:rsid w:val="008C52F3"/>
    <w:rsid w:val="008C5A7F"/>
    <w:rsid w:val="008C6540"/>
    <w:rsid w:val="008C65C2"/>
    <w:rsid w:val="008C65EA"/>
    <w:rsid w:val="008C70F1"/>
    <w:rsid w:val="008D040C"/>
    <w:rsid w:val="008D057D"/>
    <w:rsid w:val="008D1345"/>
    <w:rsid w:val="008D1567"/>
    <w:rsid w:val="008D1E85"/>
    <w:rsid w:val="008D1EE8"/>
    <w:rsid w:val="008D2839"/>
    <w:rsid w:val="008D2DDC"/>
    <w:rsid w:val="008D413C"/>
    <w:rsid w:val="008D4A3C"/>
    <w:rsid w:val="008D4B7C"/>
    <w:rsid w:val="008D4E4C"/>
    <w:rsid w:val="008D59CF"/>
    <w:rsid w:val="008D5F3C"/>
    <w:rsid w:val="008D64B2"/>
    <w:rsid w:val="008D6939"/>
    <w:rsid w:val="008D72C4"/>
    <w:rsid w:val="008E0ECB"/>
    <w:rsid w:val="008E1C11"/>
    <w:rsid w:val="008E33D7"/>
    <w:rsid w:val="008E3FC5"/>
    <w:rsid w:val="008E4723"/>
    <w:rsid w:val="008E531F"/>
    <w:rsid w:val="008E5603"/>
    <w:rsid w:val="008E5D53"/>
    <w:rsid w:val="008E5F89"/>
    <w:rsid w:val="008E76D0"/>
    <w:rsid w:val="008E7C43"/>
    <w:rsid w:val="008F0424"/>
    <w:rsid w:val="008F0703"/>
    <w:rsid w:val="008F09EF"/>
    <w:rsid w:val="008F11CC"/>
    <w:rsid w:val="008F2841"/>
    <w:rsid w:val="008F304F"/>
    <w:rsid w:val="008F30B6"/>
    <w:rsid w:val="008F4407"/>
    <w:rsid w:val="008F458E"/>
    <w:rsid w:val="008F45FC"/>
    <w:rsid w:val="008F50BF"/>
    <w:rsid w:val="008F5228"/>
    <w:rsid w:val="008F56CB"/>
    <w:rsid w:val="008F6871"/>
    <w:rsid w:val="008F78BB"/>
    <w:rsid w:val="008F7F37"/>
    <w:rsid w:val="008F7FB4"/>
    <w:rsid w:val="00900296"/>
    <w:rsid w:val="009005B7"/>
    <w:rsid w:val="00901299"/>
    <w:rsid w:val="009012B1"/>
    <w:rsid w:val="0090143F"/>
    <w:rsid w:val="00901E3E"/>
    <w:rsid w:val="00902372"/>
    <w:rsid w:val="00902B4C"/>
    <w:rsid w:val="00902D80"/>
    <w:rsid w:val="009038BF"/>
    <w:rsid w:val="009039D8"/>
    <w:rsid w:val="0090403F"/>
    <w:rsid w:val="0090452C"/>
    <w:rsid w:val="00904B98"/>
    <w:rsid w:val="009068F1"/>
    <w:rsid w:val="00906E16"/>
    <w:rsid w:val="00906F7B"/>
    <w:rsid w:val="00907860"/>
    <w:rsid w:val="00907DBF"/>
    <w:rsid w:val="00910DF6"/>
    <w:rsid w:val="0091101D"/>
    <w:rsid w:val="00911166"/>
    <w:rsid w:val="00911969"/>
    <w:rsid w:val="00911DED"/>
    <w:rsid w:val="00912C44"/>
    <w:rsid w:val="00914024"/>
    <w:rsid w:val="0091454B"/>
    <w:rsid w:val="00914C38"/>
    <w:rsid w:val="00914EB0"/>
    <w:rsid w:val="00915F53"/>
    <w:rsid w:val="00915FFE"/>
    <w:rsid w:val="00916A6D"/>
    <w:rsid w:val="00916CF5"/>
    <w:rsid w:val="009176FB"/>
    <w:rsid w:val="009178A3"/>
    <w:rsid w:val="009207FA"/>
    <w:rsid w:val="00921DE5"/>
    <w:rsid w:val="00922274"/>
    <w:rsid w:val="00922B04"/>
    <w:rsid w:val="00922FB7"/>
    <w:rsid w:val="00923AA6"/>
    <w:rsid w:val="00923D4E"/>
    <w:rsid w:val="00924089"/>
    <w:rsid w:val="009258FB"/>
    <w:rsid w:val="009259F2"/>
    <w:rsid w:val="00925CEC"/>
    <w:rsid w:val="00925DF1"/>
    <w:rsid w:val="009267AF"/>
    <w:rsid w:val="00926A4C"/>
    <w:rsid w:val="00926CCE"/>
    <w:rsid w:val="0093003E"/>
    <w:rsid w:val="0093015B"/>
    <w:rsid w:val="0093016E"/>
    <w:rsid w:val="009302E1"/>
    <w:rsid w:val="009303D8"/>
    <w:rsid w:val="009307AE"/>
    <w:rsid w:val="00930B83"/>
    <w:rsid w:val="00931514"/>
    <w:rsid w:val="00931AC0"/>
    <w:rsid w:val="009323A6"/>
    <w:rsid w:val="00932673"/>
    <w:rsid w:val="0093306B"/>
    <w:rsid w:val="00933572"/>
    <w:rsid w:val="00933755"/>
    <w:rsid w:val="00933EE8"/>
    <w:rsid w:val="00934482"/>
    <w:rsid w:val="00934A74"/>
    <w:rsid w:val="00934E06"/>
    <w:rsid w:val="00934E07"/>
    <w:rsid w:val="009358E9"/>
    <w:rsid w:val="0093607F"/>
    <w:rsid w:val="00936B4B"/>
    <w:rsid w:val="00936D4F"/>
    <w:rsid w:val="00941634"/>
    <w:rsid w:val="00942030"/>
    <w:rsid w:val="00942D34"/>
    <w:rsid w:val="00942D59"/>
    <w:rsid w:val="009430CF"/>
    <w:rsid w:val="0094348F"/>
    <w:rsid w:val="00943556"/>
    <w:rsid w:val="00944074"/>
    <w:rsid w:val="00945227"/>
    <w:rsid w:val="0094680F"/>
    <w:rsid w:val="0094747A"/>
    <w:rsid w:val="009479BE"/>
    <w:rsid w:val="009505D3"/>
    <w:rsid w:val="009510C5"/>
    <w:rsid w:val="0095157A"/>
    <w:rsid w:val="009518B3"/>
    <w:rsid w:val="00951CE1"/>
    <w:rsid w:val="00951E7C"/>
    <w:rsid w:val="009527C2"/>
    <w:rsid w:val="00952AAB"/>
    <w:rsid w:val="00952D86"/>
    <w:rsid w:val="00952F7C"/>
    <w:rsid w:val="00953FD1"/>
    <w:rsid w:val="00954B8F"/>
    <w:rsid w:val="00955268"/>
    <w:rsid w:val="00955279"/>
    <w:rsid w:val="009555EE"/>
    <w:rsid w:val="00955861"/>
    <w:rsid w:val="00956EC2"/>
    <w:rsid w:val="00957E84"/>
    <w:rsid w:val="009605EC"/>
    <w:rsid w:val="00960703"/>
    <w:rsid w:val="00961D0E"/>
    <w:rsid w:val="0096229F"/>
    <w:rsid w:val="009622EA"/>
    <w:rsid w:val="009645EA"/>
    <w:rsid w:val="009648D7"/>
    <w:rsid w:val="00965A61"/>
    <w:rsid w:val="00965BCA"/>
    <w:rsid w:val="00965F44"/>
    <w:rsid w:val="00966382"/>
    <w:rsid w:val="00966416"/>
    <w:rsid w:val="0096689A"/>
    <w:rsid w:val="00967036"/>
    <w:rsid w:val="0096720A"/>
    <w:rsid w:val="00967344"/>
    <w:rsid w:val="009678B3"/>
    <w:rsid w:val="00970732"/>
    <w:rsid w:val="0097143B"/>
    <w:rsid w:val="009714C7"/>
    <w:rsid w:val="00971A93"/>
    <w:rsid w:val="00971B48"/>
    <w:rsid w:val="00971C1B"/>
    <w:rsid w:val="00971DAC"/>
    <w:rsid w:val="009737F1"/>
    <w:rsid w:val="00973856"/>
    <w:rsid w:val="00973982"/>
    <w:rsid w:val="00974197"/>
    <w:rsid w:val="009746B1"/>
    <w:rsid w:val="00974954"/>
    <w:rsid w:val="00974A54"/>
    <w:rsid w:val="00974E5E"/>
    <w:rsid w:val="00974EEA"/>
    <w:rsid w:val="00975456"/>
    <w:rsid w:val="00975FB0"/>
    <w:rsid w:val="00976728"/>
    <w:rsid w:val="00976CBE"/>
    <w:rsid w:val="009800D2"/>
    <w:rsid w:val="009804FC"/>
    <w:rsid w:val="00980557"/>
    <w:rsid w:val="00980AB7"/>
    <w:rsid w:val="00981C51"/>
    <w:rsid w:val="00981C98"/>
    <w:rsid w:val="009828C1"/>
    <w:rsid w:val="009829BA"/>
    <w:rsid w:val="00982B94"/>
    <w:rsid w:val="00982C03"/>
    <w:rsid w:val="00982E9E"/>
    <w:rsid w:val="00983015"/>
    <w:rsid w:val="00983123"/>
    <w:rsid w:val="00984130"/>
    <w:rsid w:val="00984456"/>
    <w:rsid w:val="009844DC"/>
    <w:rsid w:val="009847D7"/>
    <w:rsid w:val="00984DE4"/>
    <w:rsid w:val="00984FBA"/>
    <w:rsid w:val="00985299"/>
    <w:rsid w:val="009870EB"/>
    <w:rsid w:val="00987363"/>
    <w:rsid w:val="00987672"/>
    <w:rsid w:val="00990347"/>
    <w:rsid w:val="00990B60"/>
    <w:rsid w:val="00991014"/>
    <w:rsid w:val="0099169A"/>
    <w:rsid w:val="00992839"/>
    <w:rsid w:val="00992EBA"/>
    <w:rsid w:val="00993ACA"/>
    <w:rsid w:val="00994223"/>
    <w:rsid w:val="009967A6"/>
    <w:rsid w:val="009967CE"/>
    <w:rsid w:val="00996CB6"/>
    <w:rsid w:val="00996D0D"/>
    <w:rsid w:val="009978EB"/>
    <w:rsid w:val="009A09FD"/>
    <w:rsid w:val="009A0DFF"/>
    <w:rsid w:val="009A0F21"/>
    <w:rsid w:val="009A1063"/>
    <w:rsid w:val="009A1A9E"/>
    <w:rsid w:val="009A1EDE"/>
    <w:rsid w:val="009A1FA1"/>
    <w:rsid w:val="009A27EB"/>
    <w:rsid w:val="009A2888"/>
    <w:rsid w:val="009A38F5"/>
    <w:rsid w:val="009A45C2"/>
    <w:rsid w:val="009A4AC7"/>
    <w:rsid w:val="009A4C81"/>
    <w:rsid w:val="009A5444"/>
    <w:rsid w:val="009A587C"/>
    <w:rsid w:val="009A5FDB"/>
    <w:rsid w:val="009A62E1"/>
    <w:rsid w:val="009B0AB5"/>
    <w:rsid w:val="009B0E01"/>
    <w:rsid w:val="009B0F30"/>
    <w:rsid w:val="009B0F7C"/>
    <w:rsid w:val="009B152B"/>
    <w:rsid w:val="009B1696"/>
    <w:rsid w:val="009B1C0F"/>
    <w:rsid w:val="009B1FE4"/>
    <w:rsid w:val="009B2082"/>
    <w:rsid w:val="009B2554"/>
    <w:rsid w:val="009B27E0"/>
    <w:rsid w:val="009B283A"/>
    <w:rsid w:val="009B38D5"/>
    <w:rsid w:val="009B3C0D"/>
    <w:rsid w:val="009B5151"/>
    <w:rsid w:val="009B5839"/>
    <w:rsid w:val="009B58F8"/>
    <w:rsid w:val="009B65FC"/>
    <w:rsid w:val="009B66A5"/>
    <w:rsid w:val="009B6908"/>
    <w:rsid w:val="009B6C62"/>
    <w:rsid w:val="009B6C97"/>
    <w:rsid w:val="009B6E08"/>
    <w:rsid w:val="009B6F85"/>
    <w:rsid w:val="009B7826"/>
    <w:rsid w:val="009C025A"/>
    <w:rsid w:val="009C04DD"/>
    <w:rsid w:val="009C08AB"/>
    <w:rsid w:val="009C0FE6"/>
    <w:rsid w:val="009C12CB"/>
    <w:rsid w:val="009C18D5"/>
    <w:rsid w:val="009C2AAD"/>
    <w:rsid w:val="009C2B37"/>
    <w:rsid w:val="009C2B67"/>
    <w:rsid w:val="009C3008"/>
    <w:rsid w:val="009C3261"/>
    <w:rsid w:val="009C339C"/>
    <w:rsid w:val="009C3767"/>
    <w:rsid w:val="009C3F32"/>
    <w:rsid w:val="009C50E4"/>
    <w:rsid w:val="009C58BE"/>
    <w:rsid w:val="009C5EF5"/>
    <w:rsid w:val="009C741A"/>
    <w:rsid w:val="009D00FE"/>
    <w:rsid w:val="009D0A44"/>
    <w:rsid w:val="009D0DC9"/>
    <w:rsid w:val="009D113A"/>
    <w:rsid w:val="009D13F9"/>
    <w:rsid w:val="009D1683"/>
    <w:rsid w:val="009D1A5A"/>
    <w:rsid w:val="009D1B40"/>
    <w:rsid w:val="009D1BCF"/>
    <w:rsid w:val="009D1C3A"/>
    <w:rsid w:val="009D1C42"/>
    <w:rsid w:val="009D221E"/>
    <w:rsid w:val="009D279C"/>
    <w:rsid w:val="009D2A54"/>
    <w:rsid w:val="009D2DA5"/>
    <w:rsid w:val="009D3331"/>
    <w:rsid w:val="009D38B7"/>
    <w:rsid w:val="009D390B"/>
    <w:rsid w:val="009D43DF"/>
    <w:rsid w:val="009D44A8"/>
    <w:rsid w:val="009D554F"/>
    <w:rsid w:val="009D5E18"/>
    <w:rsid w:val="009D5E42"/>
    <w:rsid w:val="009D6740"/>
    <w:rsid w:val="009D6B83"/>
    <w:rsid w:val="009D7FF6"/>
    <w:rsid w:val="009E0268"/>
    <w:rsid w:val="009E03C5"/>
    <w:rsid w:val="009E0769"/>
    <w:rsid w:val="009E0C16"/>
    <w:rsid w:val="009E0DD7"/>
    <w:rsid w:val="009E11F0"/>
    <w:rsid w:val="009E1651"/>
    <w:rsid w:val="009E2418"/>
    <w:rsid w:val="009E2F6C"/>
    <w:rsid w:val="009E38D6"/>
    <w:rsid w:val="009E3A84"/>
    <w:rsid w:val="009E3F11"/>
    <w:rsid w:val="009E4AE8"/>
    <w:rsid w:val="009E570B"/>
    <w:rsid w:val="009E59A3"/>
    <w:rsid w:val="009E5BE3"/>
    <w:rsid w:val="009E5EAD"/>
    <w:rsid w:val="009E6DFC"/>
    <w:rsid w:val="009E6EE2"/>
    <w:rsid w:val="009E7180"/>
    <w:rsid w:val="009E71D1"/>
    <w:rsid w:val="009E7D96"/>
    <w:rsid w:val="009E7DD3"/>
    <w:rsid w:val="009E7FD0"/>
    <w:rsid w:val="009F17B1"/>
    <w:rsid w:val="009F17B2"/>
    <w:rsid w:val="009F201A"/>
    <w:rsid w:val="009F216E"/>
    <w:rsid w:val="009F22E6"/>
    <w:rsid w:val="009F25EC"/>
    <w:rsid w:val="009F26A4"/>
    <w:rsid w:val="009F2E8B"/>
    <w:rsid w:val="009F2F30"/>
    <w:rsid w:val="009F2FF5"/>
    <w:rsid w:val="009F31FB"/>
    <w:rsid w:val="009F3986"/>
    <w:rsid w:val="009F3A4F"/>
    <w:rsid w:val="009F3C38"/>
    <w:rsid w:val="009F3D48"/>
    <w:rsid w:val="009F4CFC"/>
    <w:rsid w:val="009F5041"/>
    <w:rsid w:val="009F529B"/>
    <w:rsid w:val="009F5F1C"/>
    <w:rsid w:val="009F673E"/>
    <w:rsid w:val="009F73DD"/>
    <w:rsid w:val="009F7E48"/>
    <w:rsid w:val="009F7F15"/>
    <w:rsid w:val="00A011F3"/>
    <w:rsid w:val="00A015EC"/>
    <w:rsid w:val="00A019F9"/>
    <w:rsid w:val="00A02B87"/>
    <w:rsid w:val="00A02FE5"/>
    <w:rsid w:val="00A0300E"/>
    <w:rsid w:val="00A030C2"/>
    <w:rsid w:val="00A0385B"/>
    <w:rsid w:val="00A03887"/>
    <w:rsid w:val="00A05217"/>
    <w:rsid w:val="00A11230"/>
    <w:rsid w:val="00A11BD8"/>
    <w:rsid w:val="00A11E90"/>
    <w:rsid w:val="00A12496"/>
    <w:rsid w:val="00A12564"/>
    <w:rsid w:val="00A13B29"/>
    <w:rsid w:val="00A13E49"/>
    <w:rsid w:val="00A148EA"/>
    <w:rsid w:val="00A14BF1"/>
    <w:rsid w:val="00A160F4"/>
    <w:rsid w:val="00A161B8"/>
    <w:rsid w:val="00A164FB"/>
    <w:rsid w:val="00A17414"/>
    <w:rsid w:val="00A17441"/>
    <w:rsid w:val="00A17F3F"/>
    <w:rsid w:val="00A208F1"/>
    <w:rsid w:val="00A20BB3"/>
    <w:rsid w:val="00A2107E"/>
    <w:rsid w:val="00A21208"/>
    <w:rsid w:val="00A21E01"/>
    <w:rsid w:val="00A220C3"/>
    <w:rsid w:val="00A230D1"/>
    <w:rsid w:val="00A24C61"/>
    <w:rsid w:val="00A24FA6"/>
    <w:rsid w:val="00A25257"/>
    <w:rsid w:val="00A2708C"/>
    <w:rsid w:val="00A300AF"/>
    <w:rsid w:val="00A301B2"/>
    <w:rsid w:val="00A30394"/>
    <w:rsid w:val="00A30604"/>
    <w:rsid w:val="00A30F6F"/>
    <w:rsid w:val="00A31406"/>
    <w:rsid w:val="00A31417"/>
    <w:rsid w:val="00A323A5"/>
    <w:rsid w:val="00A32694"/>
    <w:rsid w:val="00A32FF4"/>
    <w:rsid w:val="00A33882"/>
    <w:rsid w:val="00A3388A"/>
    <w:rsid w:val="00A33A23"/>
    <w:rsid w:val="00A34154"/>
    <w:rsid w:val="00A34814"/>
    <w:rsid w:val="00A35946"/>
    <w:rsid w:val="00A35A0F"/>
    <w:rsid w:val="00A365F6"/>
    <w:rsid w:val="00A36875"/>
    <w:rsid w:val="00A36BA6"/>
    <w:rsid w:val="00A37DF5"/>
    <w:rsid w:val="00A40490"/>
    <w:rsid w:val="00A406C9"/>
    <w:rsid w:val="00A40CDD"/>
    <w:rsid w:val="00A40DE7"/>
    <w:rsid w:val="00A40FBF"/>
    <w:rsid w:val="00A4105C"/>
    <w:rsid w:val="00A41CA5"/>
    <w:rsid w:val="00A42780"/>
    <w:rsid w:val="00A42C37"/>
    <w:rsid w:val="00A434EA"/>
    <w:rsid w:val="00A458A6"/>
    <w:rsid w:val="00A4636B"/>
    <w:rsid w:val="00A46669"/>
    <w:rsid w:val="00A470C8"/>
    <w:rsid w:val="00A47157"/>
    <w:rsid w:val="00A51008"/>
    <w:rsid w:val="00A51954"/>
    <w:rsid w:val="00A519BD"/>
    <w:rsid w:val="00A5277C"/>
    <w:rsid w:val="00A53712"/>
    <w:rsid w:val="00A54A0F"/>
    <w:rsid w:val="00A54BF4"/>
    <w:rsid w:val="00A552EB"/>
    <w:rsid w:val="00A55D2D"/>
    <w:rsid w:val="00A566CC"/>
    <w:rsid w:val="00A567E6"/>
    <w:rsid w:val="00A57A3D"/>
    <w:rsid w:val="00A6062F"/>
    <w:rsid w:val="00A608A7"/>
    <w:rsid w:val="00A60E88"/>
    <w:rsid w:val="00A6131D"/>
    <w:rsid w:val="00A6133D"/>
    <w:rsid w:val="00A61AB7"/>
    <w:rsid w:val="00A621A3"/>
    <w:rsid w:val="00A63B94"/>
    <w:rsid w:val="00A64139"/>
    <w:rsid w:val="00A64E82"/>
    <w:rsid w:val="00A64EE7"/>
    <w:rsid w:val="00A65A21"/>
    <w:rsid w:val="00A6630A"/>
    <w:rsid w:val="00A66312"/>
    <w:rsid w:val="00A667CA"/>
    <w:rsid w:val="00A669C1"/>
    <w:rsid w:val="00A66AA3"/>
    <w:rsid w:val="00A66F00"/>
    <w:rsid w:val="00A6771B"/>
    <w:rsid w:val="00A70B1E"/>
    <w:rsid w:val="00A70CC4"/>
    <w:rsid w:val="00A70E05"/>
    <w:rsid w:val="00A714E4"/>
    <w:rsid w:val="00A7171A"/>
    <w:rsid w:val="00A71919"/>
    <w:rsid w:val="00A7393D"/>
    <w:rsid w:val="00A73969"/>
    <w:rsid w:val="00A73BE2"/>
    <w:rsid w:val="00A743D6"/>
    <w:rsid w:val="00A74958"/>
    <w:rsid w:val="00A74B4D"/>
    <w:rsid w:val="00A74E1B"/>
    <w:rsid w:val="00A75479"/>
    <w:rsid w:val="00A75825"/>
    <w:rsid w:val="00A75B56"/>
    <w:rsid w:val="00A75D9F"/>
    <w:rsid w:val="00A80415"/>
    <w:rsid w:val="00A808A2"/>
    <w:rsid w:val="00A8092F"/>
    <w:rsid w:val="00A80BB7"/>
    <w:rsid w:val="00A814A7"/>
    <w:rsid w:val="00A81D6E"/>
    <w:rsid w:val="00A81DC7"/>
    <w:rsid w:val="00A8216E"/>
    <w:rsid w:val="00A822FA"/>
    <w:rsid w:val="00A8269B"/>
    <w:rsid w:val="00A827CD"/>
    <w:rsid w:val="00A82A12"/>
    <w:rsid w:val="00A8306C"/>
    <w:rsid w:val="00A833C2"/>
    <w:rsid w:val="00A8375B"/>
    <w:rsid w:val="00A8383E"/>
    <w:rsid w:val="00A844F4"/>
    <w:rsid w:val="00A84788"/>
    <w:rsid w:val="00A848C3"/>
    <w:rsid w:val="00A85120"/>
    <w:rsid w:val="00A85480"/>
    <w:rsid w:val="00A8563E"/>
    <w:rsid w:val="00A858D3"/>
    <w:rsid w:val="00A86034"/>
    <w:rsid w:val="00A86A19"/>
    <w:rsid w:val="00A86B38"/>
    <w:rsid w:val="00A86E80"/>
    <w:rsid w:val="00A87B78"/>
    <w:rsid w:val="00A87CCA"/>
    <w:rsid w:val="00A87ED0"/>
    <w:rsid w:val="00A90867"/>
    <w:rsid w:val="00A90B2A"/>
    <w:rsid w:val="00A90FEE"/>
    <w:rsid w:val="00A91954"/>
    <w:rsid w:val="00A92475"/>
    <w:rsid w:val="00A9290E"/>
    <w:rsid w:val="00A92B8E"/>
    <w:rsid w:val="00A92C39"/>
    <w:rsid w:val="00A931AB"/>
    <w:rsid w:val="00A93A3A"/>
    <w:rsid w:val="00A93E6F"/>
    <w:rsid w:val="00A941EB"/>
    <w:rsid w:val="00A94776"/>
    <w:rsid w:val="00A94943"/>
    <w:rsid w:val="00A953FB"/>
    <w:rsid w:val="00A955AC"/>
    <w:rsid w:val="00A95C90"/>
    <w:rsid w:val="00A95EE2"/>
    <w:rsid w:val="00A96BD0"/>
    <w:rsid w:val="00A97298"/>
    <w:rsid w:val="00A972C4"/>
    <w:rsid w:val="00AA02FD"/>
    <w:rsid w:val="00AA0632"/>
    <w:rsid w:val="00AA10F2"/>
    <w:rsid w:val="00AA1D78"/>
    <w:rsid w:val="00AA1EA1"/>
    <w:rsid w:val="00AA22A8"/>
    <w:rsid w:val="00AA3979"/>
    <w:rsid w:val="00AA3DDA"/>
    <w:rsid w:val="00AA4F4F"/>
    <w:rsid w:val="00AA5089"/>
    <w:rsid w:val="00AA55E4"/>
    <w:rsid w:val="00AA79E2"/>
    <w:rsid w:val="00AB013C"/>
    <w:rsid w:val="00AB0192"/>
    <w:rsid w:val="00AB0304"/>
    <w:rsid w:val="00AB09F1"/>
    <w:rsid w:val="00AB0A9B"/>
    <w:rsid w:val="00AB102B"/>
    <w:rsid w:val="00AB2298"/>
    <w:rsid w:val="00AB3ACA"/>
    <w:rsid w:val="00AB3C3E"/>
    <w:rsid w:val="00AB3E94"/>
    <w:rsid w:val="00AB3ED3"/>
    <w:rsid w:val="00AB3FB2"/>
    <w:rsid w:val="00AB42F3"/>
    <w:rsid w:val="00AB5560"/>
    <w:rsid w:val="00AB5849"/>
    <w:rsid w:val="00AB6C37"/>
    <w:rsid w:val="00AB6D07"/>
    <w:rsid w:val="00AB75DF"/>
    <w:rsid w:val="00AB7C16"/>
    <w:rsid w:val="00AC1046"/>
    <w:rsid w:val="00AC234E"/>
    <w:rsid w:val="00AC2C8F"/>
    <w:rsid w:val="00AC308F"/>
    <w:rsid w:val="00AC30D8"/>
    <w:rsid w:val="00AC47FB"/>
    <w:rsid w:val="00AC4868"/>
    <w:rsid w:val="00AC5D10"/>
    <w:rsid w:val="00AC6AC3"/>
    <w:rsid w:val="00AC6C5F"/>
    <w:rsid w:val="00AC6C8A"/>
    <w:rsid w:val="00AC7AC4"/>
    <w:rsid w:val="00AD0214"/>
    <w:rsid w:val="00AD03D1"/>
    <w:rsid w:val="00AD0B46"/>
    <w:rsid w:val="00AD129B"/>
    <w:rsid w:val="00AD2779"/>
    <w:rsid w:val="00AD2C3E"/>
    <w:rsid w:val="00AD30B2"/>
    <w:rsid w:val="00AD34A3"/>
    <w:rsid w:val="00AD36F3"/>
    <w:rsid w:val="00AD3F51"/>
    <w:rsid w:val="00AD4EA6"/>
    <w:rsid w:val="00AD52C3"/>
    <w:rsid w:val="00AD5619"/>
    <w:rsid w:val="00AD569D"/>
    <w:rsid w:val="00AD5DF2"/>
    <w:rsid w:val="00AD67D8"/>
    <w:rsid w:val="00AD6A38"/>
    <w:rsid w:val="00AD6C1A"/>
    <w:rsid w:val="00AD6DB6"/>
    <w:rsid w:val="00AD7F88"/>
    <w:rsid w:val="00AE01C0"/>
    <w:rsid w:val="00AE03BF"/>
    <w:rsid w:val="00AE0FD9"/>
    <w:rsid w:val="00AE1058"/>
    <w:rsid w:val="00AE1BD0"/>
    <w:rsid w:val="00AE2275"/>
    <w:rsid w:val="00AE2B58"/>
    <w:rsid w:val="00AE2E75"/>
    <w:rsid w:val="00AE2FD0"/>
    <w:rsid w:val="00AE32FA"/>
    <w:rsid w:val="00AE359F"/>
    <w:rsid w:val="00AE3753"/>
    <w:rsid w:val="00AE38CC"/>
    <w:rsid w:val="00AE43C0"/>
    <w:rsid w:val="00AE5A61"/>
    <w:rsid w:val="00AE5FD8"/>
    <w:rsid w:val="00AE607F"/>
    <w:rsid w:val="00AE60D3"/>
    <w:rsid w:val="00AE61CD"/>
    <w:rsid w:val="00AE6243"/>
    <w:rsid w:val="00AE634B"/>
    <w:rsid w:val="00AE650A"/>
    <w:rsid w:val="00AE67D9"/>
    <w:rsid w:val="00AE6AD9"/>
    <w:rsid w:val="00AE6E9A"/>
    <w:rsid w:val="00AE75DF"/>
    <w:rsid w:val="00AF005A"/>
    <w:rsid w:val="00AF08CA"/>
    <w:rsid w:val="00AF09FD"/>
    <w:rsid w:val="00AF1769"/>
    <w:rsid w:val="00AF1A13"/>
    <w:rsid w:val="00AF224E"/>
    <w:rsid w:val="00AF28C1"/>
    <w:rsid w:val="00AF3DB2"/>
    <w:rsid w:val="00AF4F55"/>
    <w:rsid w:val="00AF67A0"/>
    <w:rsid w:val="00AF6A1B"/>
    <w:rsid w:val="00AF6E01"/>
    <w:rsid w:val="00AF6FE6"/>
    <w:rsid w:val="00AF7A08"/>
    <w:rsid w:val="00AF7CF8"/>
    <w:rsid w:val="00AF7D4B"/>
    <w:rsid w:val="00B0022F"/>
    <w:rsid w:val="00B0078F"/>
    <w:rsid w:val="00B0128E"/>
    <w:rsid w:val="00B01BBB"/>
    <w:rsid w:val="00B01EDB"/>
    <w:rsid w:val="00B020D6"/>
    <w:rsid w:val="00B025E6"/>
    <w:rsid w:val="00B02B4C"/>
    <w:rsid w:val="00B0350A"/>
    <w:rsid w:val="00B042C0"/>
    <w:rsid w:val="00B04AD2"/>
    <w:rsid w:val="00B05666"/>
    <w:rsid w:val="00B05966"/>
    <w:rsid w:val="00B05B77"/>
    <w:rsid w:val="00B05E16"/>
    <w:rsid w:val="00B05E24"/>
    <w:rsid w:val="00B0615A"/>
    <w:rsid w:val="00B06472"/>
    <w:rsid w:val="00B06995"/>
    <w:rsid w:val="00B072EA"/>
    <w:rsid w:val="00B103B6"/>
    <w:rsid w:val="00B10EB4"/>
    <w:rsid w:val="00B10FB7"/>
    <w:rsid w:val="00B1153C"/>
    <w:rsid w:val="00B1183D"/>
    <w:rsid w:val="00B11880"/>
    <w:rsid w:val="00B11988"/>
    <w:rsid w:val="00B11E36"/>
    <w:rsid w:val="00B11E79"/>
    <w:rsid w:val="00B11F1C"/>
    <w:rsid w:val="00B131C5"/>
    <w:rsid w:val="00B13797"/>
    <w:rsid w:val="00B1382C"/>
    <w:rsid w:val="00B13DAD"/>
    <w:rsid w:val="00B140B0"/>
    <w:rsid w:val="00B1470C"/>
    <w:rsid w:val="00B14DBE"/>
    <w:rsid w:val="00B14E5A"/>
    <w:rsid w:val="00B156FC"/>
    <w:rsid w:val="00B15A7B"/>
    <w:rsid w:val="00B15E00"/>
    <w:rsid w:val="00B16455"/>
    <w:rsid w:val="00B17295"/>
    <w:rsid w:val="00B172E7"/>
    <w:rsid w:val="00B17A38"/>
    <w:rsid w:val="00B17E40"/>
    <w:rsid w:val="00B20131"/>
    <w:rsid w:val="00B209A9"/>
    <w:rsid w:val="00B22756"/>
    <w:rsid w:val="00B22881"/>
    <w:rsid w:val="00B2311F"/>
    <w:rsid w:val="00B231B6"/>
    <w:rsid w:val="00B23EA1"/>
    <w:rsid w:val="00B24199"/>
    <w:rsid w:val="00B24326"/>
    <w:rsid w:val="00B26734"/>
    <w:rsid w:val="00B27BAE"/>
    <w:rsid w:val="00B27FF3"/>
    <w:rsid w:val="00B311DF"/>
    <w:rsid w:val="00B312A6"/>
    <w:rsid w:val="00B320C7"/>
    <w:rsid w:val="00B328D6"/>
    <w:rsid w:val="00B32EF9"/>
    <w:rsid w:val="00B3313A"/>
    <w:rsid w:val="00B33FAF"/>
    <w:rsid w:val="00B349F0"/>
    <w:rsid w:val="00B365C5"/>
    <w:rsid w:val="00B368E9"/>
    <w:rsid w:val="00B36C8F"/>
    <w:rsid w:val="00B3753C"/>
    <w:rsid w:val="00B37A67"/>
    <w:rsid w:val="00B40422"/>
    <w:rsid w:val="00B404CD"/>
    <w:rsid w:val="00B40B0A"/>
    <w:rsid w:val="00B410FD"/>
    <w:rsid w:val="00B41ABD"/>
    <w:rsid w:val="00B41E61"/>
    <w:rsid w:val="00B42B75"/>
    <w:rsid w:val="00B43384"/>
    <w:rsid w:val="00B44214"/>
    <w:rsid w:val="00B4490F"/>
    <w:rsid w:val="00B44E3F"/>
    <w:rsid w:val="00B457BF"/>
    <w:rsid w:val="00B4580B"/>
    <w:rsid w:val="00B46F59"/>
    <w:rsid w:val="00B478AB"/>
    <w:rsid w:val="00B47C28"/>
    <w:rsid w:val="00B500C3"/>
    <w:rsid w:val="00B504BF"/>
    <w:rsid w:val="00B51462"/>
    <w:rsid w:val="00B51614"/>
    <w:rsid w:val="00B51726"/>
    <w:rsid w:val="00B51FAC"/>
    <w:rsid w:val="00B52408"/>
    <w:rsid w:val="00B529AF"/>
    <w:rsid w:val="00B52C7C"/>
    <w:rsid w:val="00B53510"/>
    <w:rsid w:val="00B53837"/>
    <w:rsid w:val="00B53A27"/>
    <w:rsid w:val="00B5427A"/>
    <w:rsid w:val="00B54553"/>
    <w:rsid w:val="00B54B5B"/>
    <w:rsid w:val="00B54C02"/>
    <w:rsid w:val="00B55D40"/>
    <w:rsid w:val="00B57062"/>
    <w:rsid w:val="00B61260"/>
    <w:rsid w:val="00B63560"/>
    <w:rsid w:val="00B63791"/>
    <w:rsid w:val="00B637B6"/>
    <w:rsid w:val="00B6419C"/>
    <w:rsid w:val="00B65357"/>
    <w:rsid w:val="00B655C0"/>
    <w:rsid w:val="00B659AC"/>
    <w:rsid w:val="00B676A2"/>
    <w:rsid w:val="00B700C3"/>
    <w:rsid w:val="00B7037E"/>
    <w:rsid w:val="00B70ECD"/>
    <w:rsid w:val="00B711AC"/>
    <w:rsid w:val="00B714FB"/>
    <w:rsid w:val="00B71B5A"/>
    <w:rsid w:val="00B73805"/>
    <w:rsid w:val="00B73977"/>
    <w:rsid w:val="00B73FA1"/>
    <w:rsid w:val="00B7495C"/>
    <w:rsid w:val="00B76C99"/>
    <w:rsid w:val="00B76DF6"/>
    <w:rsid w:val="00B76ED2"/>
    <w:rsid w:val="00B778A2"/>
    <w:rsid w:val="00B81037"/>
    <w:rsid w:val="00B816DD"/>
    <w:rsid w:val="00B81FCD"/>
    <w:rsid w:val="00B821CF"/>
    <w:rsid w:val="00B82B61"/>
    <w:rsid w:val="00B83335"/>
    <w:rsid w:val="00B8394A"/>
    <w:rsid w:val="00B83FE9"/>
    <w:rsid w:val="00B8412C"/>
    <w:rsid w:val="00B84E27"/>
    <w:rsid w:val="00B8502C"/>
    <w:rsid w:val="00B85C0C"/>
    <w:rsid w:val="00B871E9"/>
    <w:rsid w:val="00B8731E"/>
    <w:rsid w:val="00B8751C"/>
    <w:rsid w:val="00B876CB"/>
    <w:rsid w:val="00B90C14"/>
    <w:rsid w:val="00B91C8F"/>
    <w:rsid w:val="00B92DB4"/>
    <w:rsid w:val="00B93600"/>
    <w:rsid w:val="00B945EB"/>
    <w:rsid w:val="00B94A7D"/>
    <w:rsid w:val="00B95B85"/>
    <w:rsid w:val="00B962B5"/>
    <w:rsid w:val="00B96C47"/>
    <w:rsid w:val="00B96C61"/>
    <w:rsid w:val="00B96D88"/>
    <w:rsid w:val="00B97186"/>
    <w:rsid w:val="00B97722"/>
    <w:rsid w:val="00B97A19"/>
    <w:rsid w:val="00B97C7A"/>
    <w:rsid w:val="00BA01AD"/>
    <w:rsid w:val="00BA0CD2"/>
    <w:rsid w:val="00BA2228"/>
    <w:rsid w:val="00BA26C8"/>
    <w:rsid w:val="00BA291E"/>
    <w:rsid w:val="00BA2A84"/>
    <w:rsid w:val="00BA2C89"/>
    <w:rsid w:val="00BA4A43"/>
    <w:rsid w:val="00BA4D91"/>
    <w:rsid w:val="00BA50CB"/>
    <w:rsid w:val="00BA542F"/>
    <w:rsid w:val="00BA55A6"/>
    <w:rsid w:val="00BA5BC0"/>
    <w:rsid w:val="00BA6CAA"/>
    <w:rsid w:val="00BA6FE3"/>
    <w:rsid w:val="00BA78C0"/>
    <w:rsid w:val="00BB0863"/>
    <w:rsid w:val="00BB08A3"/>
    <w:rsid w:val="00BB10C9"/>
    <w:rsid w:val="00BB179B"/>
    <w:rsid w:val="00BB1B16"/>
    <w:rsid w:val="00BB1E1C"/>
    <w:rsid w:val="00BB22E8"/>
    <w:rsid w:val="00BB291B"/>
    <w:rsid w:val="00BB2F7A"/>
    <w:rsid w:val="00BB3842"/>
    <w:rsid w:val="00BB39AA"/>
    <w:rsid w:val="00BB3A1F"/>
    <w:rsid w:val="00BB3DAA"/>
    <w:rsid w:val="00BB4134"/>
    <w:rsid w:val="00BB491C"/>
    <w:rsid w:val="00BB53F9"/>
    <w:rsid w:val="00BB767F"/>
    <w:rsid w:val="00BB774E"/>
    <w:rsid w:val="00BB78F3"/>
    <w:rsid w:val="00BB79A1"/>
    <w:rsid w:val="00BB7C1D"/>
    <w:rsid w:val="00BB7CD6"/>
    <w:rsid w:val="00BC0792"/>
    <w:rsid w:val="00BC0AD5"/>
    <w:rsid w:val="00BC0BD8"/>
    <w:rsid w:val="00BC0BF4"/>
    <w:rsid w:val="00BC0C96"/>
    <w:rsid w:val="00BC0CC1"/>
    <w:rsid w:val="00BC0E04"/>
    <w:rsid w:val="00BC14EA"/>
    <w:rsid w:val="00BC1670"/>
    <w:rsid w:val="00BC1D3E"/>
    <w:rsid w:val="00BC2326"/>
    <w:rsid w:val="00BC2C00"/>
    <w:rsid w:val="00BC3005"/>
    <w:rsid w:val="00BC3094"/>
    <w:rsid w:val="00BC333D"/>
    <w:rsid w:val="00BC36E5"/>
    <w:rsid w:val="00BC373A"/>
    <w:rsid w:val="00BC3A09"/>
    <w:rsid w:val="00BC524C"/>
    <w:rsid w:val="00BC55F9"/>
    <w:rsid w:val="00BC6EBF"/>
    <w:rsid w:val="00BC7217"/>
    <w:rsid w:val="00BC76A1"/>
    <w:rsid w:val="00BC7853"/>
    <w:rsid w:val="00BC7937"/>
    <w:rsid w:val="00BC7F32"/>
    <w:rsid w:val="00BD052A"/>
    <w:rsid w:val="00BD0F63"/>
    <w:rsid w:val="00BD1622"/>
    <w:rsid w:val="00BD1645"/>
    <w:rsid w:val="00BD2539"/>
    <w:rsid w:val="00BD2592"/>
    <w:rsid w:val="00BD32BC"/>
    <w:rsid w:val="00BD3E53"/>
    <w:rsid w:val="00BD442D"/>
    <w:rsid w:val="00BD4560"/>
    <w:rsid w:val="00BD4DD0"/>
    <w:rsid w:val="00BD5D6F"/>
    <w:rsid w:val="00BD5F93"/>
    <w:rsid w:val="00BD6E01"/>
    <w:rsid w:val="00BD712B"/>
    <w:rsid w:val="00BD71EE"/>
    <w:rsid w:val="00BD729B"/>
    <w:rsid w:val="00BE10B4"/>
    <w:rsid w:val="00BE2917"/>
    <w:rsid w:val="00BE331A"/>
    <w:rsid w:val="00BE3DBB"/>
    <w:rsid w:val="00BE3E2E"/>
    <w:rsid w:val="00BE3E62"/>
    <w:rsid w:val="00BE42BB"/>
    <w:rsid w:val="00BE5D71"/>
    <w:rsid w:val="00BE65E9"/>
    <w:rsid w:val="00BE6AA5"/>
    <w:rsid w:val="00BE6B5E"/>
    <w:rsid w:val="00BE71DB"/>
    <w:rsid w:val="00BE792C"/>
    <w:rsid w:val="00BF00E1"/>
    <w:rsid w:val="00BF0679"/>
    <w:rsid w:val="00BF101B"/>
    <w:rsid w:val="00BF10E2"/>
    <w:rsid w:val="00BF1140"/>
    <w:rsid w:val="00BF27E4"/>
    <w:rsid w:val="00BF3108"/>
    <w:rsid w:val="00BF3784"/>
    <w:rsid w:val="00BF3A9B"/>
    <w:rsid w:val="00BF4024"/>
    <w:rsid w:val="00BF4233"/>
    <w:rsid w:val="00BF42E7"/>
    <w:rsid w:val="00BF4503"/>
    <w:rsid w:val="00BF4B66"/>
    <w:rsid w:val="00BF5040"/>
    <w:rsid w:val="00BF5131"/>
    <w:rsid w:val="00BF5672"/>
    <w:rsid w:val="00BF58D5"/>
    <w:rsid w:val="00BF5FEC"/>
    <w:rsid w:val="00BF6031"/>
    <w:rsid w:val="00BF696A"/>
    <w:rsid w:val="00BF6BDB"/>
    <w:rsid w:val="00BF7086"/>
    <w:rsid w:val="00C003DD"/>
    <w:rsid w:val="00C005F1"/>
    <w:rsid w:val="00C009C5"/>
    <w:rsid w:val="00C00E78"/>
    <w:rsid w:val="00C01184"/>
    <w:rsid w:val="00C012E6"/>
    <w:rsid w:val="00C013E8"/>
    <w:rsid w:val="00C01A0D"/>
    <w:rsid w:val="00C020CE"/>
    <w:rsid w:val="00C0224E"/>
    <w:rsid w:val="00C02CE6"/>
    <w:rsid w:val="00C03099"/>
    <w:rsid w:val="00C03745"/>
    <w:rsid w:val="00C050BE"/>
    <w:rsid w:val="00C054D2"/>
    <w:rsid w:val="00C0555A"/>
    <w:rsid w:val="00C06FB6"/>
    <w:rsid w:val="00C07F23"/>
    <w:rsid w:val="00C10442"/>
    <w:rsid w:val="00C11B78"/>
    <w:rsid w:val="00C12322"/>
    <w:rsid w:val="00C12496"/>
    <w:rsid w:val="00C12E3F"/>
    <w:rsid w:val="00C13CD3"/>
    <w:rsid w:val="00C13D16"/>
    <w:rsid w:val="00C14226"/>
    <w:rsid w:val="00C15130"/>
    <w:rsid w:val="00C15438"/>
    <w:rsid w:val="00C1583B"/>
    <w:rsid w:val="00C163DF"/>
    <w:rsid w:val="00C2018C"/>
    <w:rsid w:val="00C20ABE"/>
    <w:rsid w:val="00C20FD3"/>
    <w:rsid w:val="00C23C01"/>
    <w:rsid w:val="00C24B76"/>
    <w:rsid w:val="00C24C8B"/>
    <w:rsid w:val="00C254E7"/>
    <w:rsid w:val="00C25C95"/>
    <w:rsid w:val="00C25F1A"/>
    <w:rsid w:val="00C26127"/>
    <w:rsid w:val="00C269E2"/>
    <w:rsid w:val="00C26A7C"/>
    <w:rsid w:val="00C27B27"/>
    <w:rsid w:val="00C30386"/>
    <w:rsid w:val="00C306DE"/>
    <w:rsid w:val="00C30F7E"/>
    <w:rsid w:val="00C3140C"/>
    <w:rsid w:val="00C31754"/>
    <w:rsid w:val="00C327A3"/>
    <w:rsid w:val="00C34478"/>
    <w:rsid w:val="00C34532"/>
    <w:rsid w:val="00C35B3F"/>
    <w:rsid w:val="00C35E76"/>
    <w:rsid w:val="00C36411"/>
    <w:rsid w:val="00C364AB"/>
    <w:rsid w:val="00C37024"/>
    <w:rsid w:val="00C37427"/>
    <w:rsid w:val="00C37758"/>
    <w:rsid w:val="00C37E69"/>
    <w:rsid w:val="00C401D8"/>
    <w:rsid w:val="00C407AC"/>
    <w:rsid w:val="00C408CC"/>
    <w:rsid w:val="00C40900"/>
    <w:rsid w:val="00C40969"/>
    <w:rsid w:val="00C41670"/>
    <w:rsid w:val="00C41BF5"/>
    <w:rsid w:val="00C43348"/>
    <w:rsid w:val="00C43661"/>
    <w:rsid w:val="00C439CA"/>
    <w:rsid w:val="00C43D3E"/>
    <w:rsid w:val="00C43EB4"/>
    <w:rsid w:val="00C44A0B"/>
    <w:rsid w:val="00C46B7D"/>
    <w:rsid w:val="00C46C82"/>
    <w:rsid w:val="00C46D78"/>
    <w:rsid w:val="00C477D7"/>
    <w:rsid w:val="00C47868"/>
    <w:rsid w:val="00C479FA"/>
    <w:rsid w:val="00C50962"/>
    <w:rsid w:val="00C50ABC"/>
    <w:rsid w:val="00C512E0"/>
    <w:rsid w:val="00C51FDF"/>
    <w:rsid w:val="00C52461"/>
    <w:rsid w:val="00C52B33"/>
    <w:rsid w:val="00C52C4D"/>
    <w:rsid w:val="00C52E26"/>
    <w:rsid w:val="00C52F7B"/>
    <w:rsid w:val="00C53240"/>
    <w:rsid w:val="00C54089"/>
    <w:rsid w:val="00C5487C"/>
    <w:rsid w:val="00C54B60"/>
    <w:rsid w:val="00C54C5E"/>
    <w:rsid w:val="00C55644"/>
    <w:rsid w:val="00C55837"/>
    <w:rsid w:val="00C55F13"/>
    <w:rsid w:val="00C55F72"/>
    <w:rsid w:val="00C56190"/>
    <w:rsid w:val="00C56831"/>
    <w:rsid w:val="00C571A2"/>
    <w:rsid w:val="00C571A6"/>
    <w:rsid w:val="00C5737E"/>
    <w:rsid w:val="00C57C1D"/>
    <w:rsid w:val="00C57E0C"/>
    <w:rsid w:val="00C605F1"/>
    <w:rsid w:val="00C60F5E"/>
    <w:rsid w:val="00C6119F"/>
    <w:rsid w:val="00C615AD"/>
    <w:rsid w:val="00C61BEE"/>
    <w:rsid w:val="00C61C68"/>
    <w:rsid w:val="00C621B5"/>
    <w:rsid w:val="00C6255E"/>
    <w:rsid w:val="00C630B0"/>
    <w:rsid w:val="00C63400"/>
    <w:rsid w:val="00C639C9"/>
    <w:rsid w:val="00C64058"/>
    <w:rsid w:val="00C64457"/>
    <w:rsid w:val="00C64870"/>
    <w:rsid w:val="00C64BC0"/>
    <w:rsid w:val="00C651EB"/>
    <w:rsid w:val="00C65679"/>
    <w:rsid w:val="00C65779"/>
    <w:rsid w:val="00C659AC"/>
    <w:rsid w:val="00C65ABC"/>
    <w:rsid w:val="00C67EE4"/>
    <w:rsid w:val="00C721C1"/>
    <w:rsid w:val="00C72A84"/>
    <w:rsid w:val="00C7357E"/>
    <w:rsid w:val="00C7365E"/>
    <w:rsid w:val="00C7369D"/>
    <w:rsid w:val="00C738B3"/>
    <w:rsid w:val="00C7391C"/>
    <w:rsid w:val="00C7391D"/>
    <w:rsid w:val="00C739BC"/>
    <w:rsid w:val="00C74099"/>
    <w:rsid w:val="00C741DA"/>
    <w:rsid w:val="00C74B5C"/>
    <w:rsid w:val="00C74F99"/>
    <w:rsid w:val="00C75038"/>
    <w:rsid w:val="00C75CB0"/>
    <w:rsid w:val="00C75DF4"/>
    <w:rsid w:val="00C7666E"/>
    <w:rsid w:val="00C772D7"/>
    <w:rsid w:val="00C7747C"/>
    <w:rsid w:val="00C775E7"/>
    <w:rsid w:val="00C77EFA"/>
    <w:rsid w:val="00C77FBB"/>
    <w:rsid w:val="00C80357"/>
    <w:rsid w:val="00C80F14"/>
    <w:rsid w:val="00C815F0"/>
    <w:rsid w:val="00C81D07"/>
    <w:rsid w:val="00C82160"/>
    <w:rsid w:val="00C823E4"/>
    <w:rsid w:val="00C825C0"/>
    <w:rsid w:val="00C8303F"/>
    <w:rsid w:val="00C83DCE"/>
    <w:rsid w:val="00C8487F"/>
    <w:rsid w:val="00C84C63"/>
    <w:rsid w:val="00C84F79"/>
    <w:rsid w:val="00C852B0"/>
    <w:rsid w:val="00C86A6E"/>
    <w:rsid w:val="00C870B9"/>
    <w:rsid w:val="00C871AD"/>
    <w:rsid w:val="00C8770F"/>
    <w:rsid w:val="00C87F91"/>
    <w:rsid w:val="00C914C3"/>
    <w:rsid w:val="00C91908"/>
    <w:rsid w:val="00C926FB"/>
    <w:rsid w:val="00C9280F"/>
    <w:rsid w:val="00C93AC1"/>
    <w:rsid w:val="00C93DF2"/>
    <w:rsid w:val="00C940D5"/>
    <w:rsid w:val="00C943C3"/>
    <w:rsid w:val="00C949D7"/>
    <w:rsid w:val="00C952A3"/>
    <w:rsid w:val="00C958C1"/>
    <w:rsid w:val="00C95955"/>
    <w:rsid w:val="00C96BFD"/>
    <w:rsid w:val="00C979E7"/>
    <w:rsid w:val="00CA09EF"/>
    <w:rsid w:val="00CA243B"/>
    <w:rsid w:val="00CA245C"/>
    <w:rsid w:val="00CA36D5"/>
    <w:rsid w:val="00CA529B"/>
    <w:rsid w:val="00CA7095"/>
    <w:rsid w:val="00CA71FE"/>
    <w:rsid w:val="00CB1121"/>
    <w:rsid w:val="00CB1521"/>
    <w:rsid w:val="00CB18F6"/>
    <w:rsid w:val="00CB38C6"/>
    <w:rsid w:val="00CB3B7A"/>
    <w:rsid w:val="00CB443D"/>
    <w:rsid w:val="00CB4551"/>
    <w:rsid w:val="00CB45A7"/>
    <w:rsid w:val="00CB53F6"/>
    <w:rsid w:val="00CB649D"/>
    <w:rsid w:val="00CB675C"/>
    <w:rsid w:val="00CB7347"/>
    <w:rsid w:val="00CB7496"/>
    <w:rsid w:val="00CB7585"/>
    <w:rsid w:val="00CC0608"/>
    <w:rsid w:val="00CC08C2"/>
    <w:rsid w:val="00CC09BC"/>
    <w:rsid w:val="00CC0A7B"/>
    <w:rsid w:val="00CC0CE2"/>
    <w:rsid w:val="00CC0EA5"/>
    <w:rsid w:val="00CC1CB7"/>
    <w:rsid w:val="00CC1F78"/>
    <w:rsid w:val="00CC222B"/>
    <w:rsid w:val="00CC2685"/>
    <w:rsid w:val="00CC2C31"/>
    <w:rsid w:val="00CC3089"/>
    <w:rsid w:val="00CC3BE6"/>
    <w:rsid w:val="00CC4407"/>
    <w:rsid w:val="00CC5D66"/>
    <w:rsid w:val="00CC6A6F"/>
    <w:rsid w:val="00CC6ADF"/>
    <w:rsid w:val="00CC7BD0"/>
    <w:rsid w:val="00CD022F"/>
    <w:rsid w:val="00CD078E"/>
    <w:rsid w:val="00CD0C99"/>
    <w:rsid w:val="00CD18E3"/>
    <w:rsid w:val="00CD226D"/>
    <w:rsid w:val="00CD3BB8"/>
    <w:rsid w:val="00CD3D89"/>
    <w:rsid w:val="00CD50A6"/>
    <w:rsid w:val="00CD525B"/>
    <w:rsid w:val="00CD527D"/>
    <w:rsid w:val="00CD5CCC"/>
    <w:rsid w:val="00CD5EF1"/>
    <w:rsid w:val="00CD5FED"/>
    <w:rsid w:val="00CD6B10"/>
    <w:rsid w:val="00CD6F07"/>
    <w:rsid w:val="00CD71E8"/>
    <w:rsid w:val="00CD77E8"/>
    <w:rsid w:val="00CD7891"/>
    <w:rsid w:val="00CE20D4"/>
    <w:rsid w:val="00CE27C2"/>
    <w:rsid w:val="00CE2BBE"/>
    <w:rsid w:val="00CE2F3F"/>
    <w:rsid w:val="00CE3CF1"/>
    <w:rsid w:val="00CE498F"/>
    <w:rsid w:val="00CE533E"/>
    <w:rsid w:val="00CE5987"/>
    <w:rsid w:val="00CE71C4"/>
    <w:rsid w:val="00CE71D3"/>
    <w:rsid w:val="00CE7476"/>
    <w:rsid w:val="00CE7736"/>
    <w:rsid w:val="00CE7770"/>
    <w:rsid w:val="00CE78AD"/>
    <w:rsid w:val="00CF1573"/>
    <w:rsid w:val="00CF16C7"/>
    <w:rsid w:val="00CF28FA"/>
    <w:rsid w:val="00CF3187"/>
    <w:rsid w:val="00CF3E90"/>
    <w:rsid w:val="00CF51C4"/>
    <w:rsid w:val="00CF5314"/>
    <w:rsid w:val="00CF53A0"/>
    <w:rsid w:val="00CF5554"/>
    <w:rsid w:val="00CF5A66"/>
    <w:rsid w:val="00CF5D77"/>
    <w:rsid w:val="00CF5DDE"/>
    <w:rsid w:val="00CF5DEC"/>
    <w:rsid w:val="00CF5ED6"/>
    <w:rsid w:val="00CF6788"/>
    <w:rsid w:val="00CF6D81"/>
    <w:rsid w:val="00CF6E53"/>
    <w:rsid w:val="00CF76FC"/>
    <w:rsid w:val="00CF7D59"/>
    <w:rsid w:val="00CF7E22"/>
    <w:rsid w:val="00D00731"/>
    <w:rsid w:val="00D007F9"/>
    <w:rsid w:val="00D00F7F"/>
    <w:rsid w:val="00D01201"/>
    <w:rsid w:val="00D019B3"/>
    <w:rsid w:val="00D01AEC"/>
    <w:rsid w:val="00D02082"/>
    <w:rsid w:val="00D026B7"/>
    <w:rsid w:val="00D029CF"/>
    <w:rsid w:val="00D03138"/>
    <w:rsid w:val="00D0347F"/>
    <w:rsid w:val="00D03A90"/>
    <w:rsid w:val="00D0439D"/>
    <w:rsid w:val="00D04867"/>
    <w:rsid w:val="00D05192"/>
    <w:rsid w:val="00D05542"/>
    <w:rsid w:val="00D05860"/>
    <w:rsid w:val="00D06109"/>
    <w:rsid w:val="00D0643B"/>
    <w:rsid w:val="00D06CF5"/>
    <w:rsid w:val="00D07D9B"/>
    <w:rsid w:val="00D07F9E"/>
    <w:rsid w:val="00D10028"/>
    <w:rsid w:val="00D10336"/>
    <w:rsid w:val="00D11950"/>
    <w:rsid w:val="00D12AB6"/>
    <w:rsid w:val="00D12AC9"/>
    <w:rsid w:val="00D1300F"/>
    <w:rsid w:val="00D14DA7"/>
    <w:rsid w:val="00D155E9"/>
    <w:rsid w:val="00D16449"/>
    <w:rsid w:val="00D16757"/>
    <w:rsid w:val="00D16E43"/>
    <w:rsid w:val="00D16FBC"/>
    <w:rsid w:val="00D1735C"/>
    <w:rsid w:val="00D177B4"/>
    <w:rsid w:val="00D20322"/>
    <w:rsid w:val="00D2184F"/>
    <w:rsid w:val="00D2204F"/>
    <w:rsid w:val="00D22105"/>
    <w:rsid w:val="00D231DC"/>
    <w:rsid w:val="00D238BB"/>
    <w:rsid w:val="00D243DB"/>
    <w:rsid w:val="00D247D5"/>
    <w:rsid w:val="00D25699"/>
    <w:rsid w:val="00D25A12"/>
    <w:rsid w:val="00D2643E"/>
    <w:rsid w:val="00D2763E"/>
    <w:rsid w:val="00D27F39"/>
    <w:rsid w:val="00D3096A"/>
    <w:rsid w:val="00D30A59"/>
    <w:rsid w:val="00D31F42"/>
    <w:rsid w:val="00D31FAB"/>
    <w:rsid w:val="00D3258D"/>
    <w:rsid w:val="00D32A99"/>
    <w:rsid w:val="00D32C70"/>
    <w:rsid w:val="00D32FC1"/>
    <w:rsid w:val="00D331DC"/>
    <w:rsid w:val="00D33698"/>
    <w:rsid w:val="00D33C65"/>
    <w:rsid w:val="00D340F1"/>
    <w:rsid w:val="00D34796"/>
    <w:rsid w:val="00D34AEF"/>
    <w:rsid w:val="00D34C5B"/>
    <w:rsid w:val="00D35909"/>
    <w:rsid w:val="00D35926"/>
    <w:rsid w:val="00D35A30"/>
    <w:rsid w:val="00D37294"/>
    <w:rsid w:val="00D3776D"/>
    <w:rsid w:val="00D412C0"/>
    <w:rsid w:val="00D414DB"/>
    <w:rsid w:val="00D41726"/>
    <w:rsid w:val="00D4291A"/>
    <w:rsid w:val="00D438DB"/>
    <w:rsid w:val="00D439A9"/>
    <w:rsid w:val="00D4406C"/>
    <w:rsid w:val="00D441DE"/>
    <w:rsid w:val="00D44642"/>
    <w:rsid w:val="00D44A2B"/>
    <w:rsid w:val="00D44B6E"/>
    <w:rsid w:val="00D45769"/>
    <w:rsid w:val="00D45B16"/>
    <w:rsid w:val="00D46240"/>
    <w:rsid w:val="00D46485"/>
    <w:rsid w:val="00D46514"/>
    <w:rsid w:val="00D4676A"/>
    <w:rsid w:val="00D47908"/>
    <w:rsid w:val="00D47C42"/>
    <w:rsid w:val="00D47DFC"/>
    <w:rsid w:val="00D5005A"/>
    <w:rsid w:val="00D50114"/>
    <w:rsid w:val="00D50A7E"/>
    <w:rsid w:val="00D50DAA"/>
    <w:rsid w:val="00D51425"/>
    <w:rsid w:val="00D51AE5"/>
    <w:rsid w:val="00D5275C"/>
    <w:rsid w:val="00D52A81"/>
    <w:rsid w:val="00D52F05"/>
    <w:rsid w:val="00D53AEE"/>
    <w:rsid w:val="00D53FA2"/>
    <w:rsid w:val="00D542E0"/>
    <w:rsid w:val="00D54DEA"/>
    <w:rsid w:val="00D54E0F"/>
    <w:rsid w:val="00D56411"/>
    <w:rsid w:val="00D56C7B"/>
    <w:rsid w:val="00D5770D"/>
    <w:rsid w:val="00D60BEB"/>
    <w:rsid w:val="00D60C9E"/>
    <w:rsid w:val="00D61579"/>
    <w:rsid w:val="00D617A2"/>
    <w:rsid w:val="00D6193E"/>
    <w:rsid w:val="00D6248F"/>
    <w:rsid w:val="00D631A8"/>
    <w:rsid w:val="00D63262"/>
    <w:rsid w:val="00D640D5"/>
    <w:rsid w:val="00D64CBD"/>
    <w:rsid w:val="00D6525A"/>
    <w:rsid w:val="00D652BA"/>
    <w:rsid w:val="00D6532A"/>
    <w:rsid w:val="00D653D4"/>
    <w:rsid w:val="00D6570B"/>
    <w:rsid w:val="00D65BE1"/>
    <w:rsid w:val="00D65C18"/>
    <w:rsid w:val="00D65EAA"/>
    <w:rsid w:val="00D66006"/>
    <w:rsid w:val="00D66A14"/>
    <w:rsid w:val="00D66ECD"/>
    <w:rsid w:val="00D6729F"/>
    <w:rsid w:val="00D67FD1"/>
    <w:rsid w:val="00D701A5"/>
    <w:rsid w:val="00D70570"/>
    <w:rsid w:val="00D70A0C"/>
    <w:rsid w:val="00D70B75"/>
    <w:rsid w:val="00D70DE7"/>
    <w:rsid w:val="00D72561"/>
    <w:rsid w:val="00D7281C"/>
    <w:rsid w:val="00D73459"/>
    <w:rsid w:val="00D73848"/>
    <w:rsid w:val="00D73DDA"/>
    <w:rsid w:val="00D76191"/>
    <w:rsid w:val="00D764B4"/>
    <w:rsid w:val="00D76E5C"/>
    <w:rsid w:val="00D770E7"/>
    <w:rsid w:val="00D7710A"/>
    <w:rsid w:val="00D80512"/>
    <w:rsid w:val="00D806EB"/>
    <w:rsid w:val="00D80992"/>
    <w:rsid w:val="00D81354"/>
    <w:rsid w:val="00D81935"/>
    <w:rsid w:val="00D81E8D"/>
    <w:rsid w:val="00D8248D"/>
    <w:rsid w:val="00D827BF"/>
    <w:rsid w:val="00D82859"/>
    <w:rsid w:val="00D82A00"/>
    <w:rsid w:val="00D82B4A"/>
    <w:rsid w:val="00D83054"/>
    <w:rsid w:val="00D8362D"/>
    <w:rsid w:val="00D837F7"/>
    <w:rsid w:val="00D8527A"/>
    <w:rsid w:val="00D85AFB"/>
    <w:rsid w:val="00D85C29"/>
    <w:rsid w:val="00D86004"/>
    <w:rsid w:val="00D86109"/>
    <w:rsid w:val="00D868C3"/>
    <w:rsid w:val="00D868E5"/>
    <w:rsid w:val="00D8712E"/>
    <w:rsid w:val="00D874ED"/>
    <w:rsid w:val="00D8752C"/>
    <w:rsid w:val="00D90071"/>
    <w:rsid w:val="00D90C5F"/>
    <w:rsid w:val="00D91CCB"/>
    <w:rsid w:val="00D91E21"/>
    <w:rsid w:val="00D920C6"/>
    <w:rsid w:val="00D92D5F"/>
    <w:rsid w:val="00D930DD"/>
    <w:rsid w:val="00D9315D"/>
    <w:rsid w:val="00D93356"/>
    <w:rsid w:val="00D935D0"/>
    <w:rsid w:val="00D9363C"/>
    <w:rsid w:val="00D936C0"/>
    <w:rsid w:val="00D9436D"/>
    <w:rsid w:val="00D94CAA"/>
    <w:rsid w:val="00D95085"/>
    <w:rsid w:val="00D95487"/>
    <w:rsid w:val="00D960F5"/>
    <w:rsid w:val="00D967AD"/>
    <w:rsid w:val="00D96968"/>
    <w:rsid w:val="00D97360"/>
    <w:rsid w:val="00DA010A"/>
    <w:rsid w:val="00DA13AD"/>
    <w:rsid w:val="00DA1757"/>
    <w:rsid w:val="00DA180E"/>
    <w:rsid w:val="00DA27B9"/>
    <w:rsid w:val="00DA2E36"/>
    <w:rsid w:val="00DA3538"/>
    <w:rsid w:val="00DA3612"/>
    <w:rsid w:val="00DA3A62"/>
    <w:rsid w:val="00DA4216"/>
    <w:rsid w:val="00DA5110"/>
    <w:rsid w:val="00DA5BE3"/>
    <w:rsid w:val="00DA698E"/>
    <w:rsid w:val="00DA6A9F"/>
    <w:rsid w:val="00DA6C06"/>
    <w:rsid w:val="00DA77EF"/>
    <w:rsid w:val="00DA7AB8"/>
    <w:rsid w:val="00DB0C96"/>
    <w:rsid w:val="00DB1611"/>
    <w:rsid w:val="00DB1B4B"/>
    <w:rsid w:val="00DB228A"/>
    <w:rsid w:val="00DB230C"/>
    <w:rsid w:val="00DB2B60"/>
    <w:rsid w:val="00DB32F3"/>
    <w:rsid w:val="00DB3D2C"/>
    <w:rsid w:val="00DB4F9F"/>
    <w:rsid w:val="00DB510D"/>
    <w:rsid w:val="00DB5802"/>
    <w:rsid w:val="00DB645B"/>
    <w:rsid w:val="00DB6FF0"/>
    <w:rsid w:val="00DB737E"/>
    <w:rsid w:val="00DB738F"/>
    <w:rsid w:val="00DC2523"/>
    <w:rsid w:val="00DC2A7C"/>
    <w:rsid w:val="00DC2FB7"/>
    <w:rsid w:val="00DC32C2"/>
    <w:rsid w:val="00DC3D12"/>
    <w:rsid w:val="00DC4978"/>
    <w:rsid w:val="00DC4E00"/>
    <w:rsid w:val="00DC7EB4"/>
    <w:rsid w:val="00DC7FB2"/>
    <w:rsid w:val="00DD03EB"/>
    <w:rsid w:val="00DD042E"/>
    <w:rsid w:val="00DD06FA"/>
    <w:rsid w:val="00DD07C3"/>
    <w:rsid w:val="00DD0FF8"/>
    <w:rsid w:val="00DD260A"/>
    <w:rsid w:val="00DD4B7E"/>
    <w:rsid w:val="00DD5199"/>
    <w:rsid w:val="00DD5574"/>
    <w:rsid w:val="00DD5BCD"/>
    <w:rsid w:val="00DD6900"/>
    <w:rsid w:val="00DD7428"/>
    <w:rsid w:val="00DD7597"/>
    <w:rsid w:val="00DD781B"/>
    <w:rsid w:val="00DD7BAD"/>
    <w:rsid w:val="00DD7F41"/>
    <w:rsid w:val="00DE022A"/>
    <w:rsid w:val="00DE0C3A"/>
    <w:rsid w:val="00DE1124"/>
    <w:rsid w:val="00DE2299"/>
    <w:rsid w:val="00DE3418"/>
    <w:rsid w:val="00DE3734"/>
    <w:rsid w:val="00DE3873"/>
    <w:rsid w:val="00DE3B45"/>
    <w:rsid w:val="00DE3C72"/>
    <w:rsid w:val="00DE3DD4"/>
    <w:rsid w:val="00DE442B"/>
    <w:rsid w:val="00DE48D8"/>
    <w:rsid w:val="00DE554A"/>
    <w:rsid w:val="00DE572A"/>
    <w:rsid w:val="00DE6FC5"/>
    <w:rsid w:val="00DE7BB2"/>
    <w:rsid w:val="00DF0569"/>
    <w:rsid w:val="00DF07E1"/>
    <w:rsid w:val="00DF195C"/>
    <w:rsid w:val="00DF1C58"/>
    <w:rsid w:val="00DF2113"/>
    <w:rsid w:val="00DF2DCC"/>
    <w:rsid w:val="00DF3395"/>
    <w:rsid w:val="00DF3837"/>
    <w:rsid w:val="00DF3D98"/>
    <w:rsid w:val="00DF46B6"/>
    <w:rsid w:val="00DF55BB"/>
    <w:rsid w:val="00DF5774"/>
    <w:rsid w:val="00DF61F5"/>
    <w:rsid w:val="00DF6807"/>
    <w:rsid w:val="00DF6E42"/>
    <w:rsid w:val="00DF6F1F"/>
    <w:rsid w:val="00E00359"/>
    <w:rsid w:val="00E00475"/>
    <w:rsid w:val="00E006A5"/>
    <w:rsid w:val="00E00A40"/>
    <w:rsid w:val="00E0116C"/>
    <w:rsid w:val="00E035CA"/>
    <w:rsid w:val="00E04633"/>
    <w:rsid w:val="00E05075"/>
    <w:rsid w:val="00E0576F"/>
    <w:rsid w:val="00E061D0"/>
    <w:rsid w:val="00E06352"/>
    <w:rsid w:val="00E06D47"/>
    <w:rsid w:val="00E06F61"/>
    <w:rsid w:val="00E10A03"/>
    <w:rsid w:val="00E11558"/>
    <w:rsid w:val="00E13195"/>
    <w:rsid w:val="00E147D6"/>
    <w:rsid w:val="00E1556A"/>
    <w:rsid w:val="00E15707"/>
    <w:rsid w:val="00E159D4"/>
    <w:rsid w:val="00E16341"/>
    <w:rsid w:val="00E163BB"/>
    <w:rsid w:val="00E166AB"/>
    <w:rsid w:val="00E170F0"/>
    <w:rsid w:val="00E171D6"/>
    <w:rsid w:val="00E179A8"/>
    <w:rsid w:val="00E200F0"/>
    <w:rsid w:val="00E2062D"/>
    <w:rsid w:val="00E20E86"/>
    <w:rsid w:val="00E20EFD"/>
    <w:rsid w:val="00E211EA"/>
    <w:rsid w:val="00E21E52"/>
    <w:rsid w:val="00E22699"/>
    <w:rsid w:val="00E2371B"/>
    <w:rsid w:val="00E2378B"/>
    <w:rsid w:val="00E23D00"/>
    <w:rsid w:val="00E24B27"/>
    <w:rsid w:val="00E258F9"/>
    <w:rsid w:val="00E25C83"/>
    <w:rsid w:val="00E26AA0"/>
    <w:rsid w:val="00E26D53"/>
    <w:rsid w:val="00E27F4A"/>
    <w:rsid w:val="00E30212"/>
    <w:rsid w:val="00E30F06"/>
    <w:rsid w:val="00E30F57"/>
    <w:rsid w:val="00E31D06"/>
    <w:rsid w:val="00E32472"/>
    <w:rsid w:val="00E326F8"/>
    <w:rsid w:val="00E32A2E"/>
    <w:rsid w:val="00E32A6B"/>
    <w:rsid w:val="00E32D45"/>
    <w:rsid w:val="00E3395B"/>
    <w:rsid w:val="00E339FF"/>
    <w:rsid w:val="00E33D4A"/>
    <w:rsid w:val="00E33D55"/>
    <w:rsid w:val="00E34066"/>
    <w:rsid w:val="00E3487E"/>
    <w:rsid w:val="00E35173"/>
    <w:rsid w:val="00E35806"/>
    <w:rsid w:val="00E35AE4"/>
    <w:rsid w:val="00E35BC9"/>
    <w:rsid w:val="00E363F8"/>
    <w:rsid w:val="00E37554"/>
    <w:rsid w:val="00E37DDF"/>
    <w:rsid w:val="00E405E8"/>
    <w:rsid w:val="00E40670"/>
    <w:rsid w:val="00E407E3"/>
    <w:rsid w:val="00E40FFC"/>
    <w:rsid w:val="00E41922"/>
    <w:rsid w:val="00E421B5"/>
    <w:rsid w:val="00E428C8"/>
    <w:rsid w:val="00E4377A"/>
    <w:rsid w:val="00E43899"/>
    <w:rsid w:val="00E43DA9"/>
    <w:rsid w:val="00E440BB"/>
    <w:rsid w:val="00E44266"/>
    <w:rsid w:val="00E442A0"/>
    <w:rsid w:val="00E444C4"/>
    <w:rsid w:val="00E452B8"/>
    <w:rsid w:val="00E455C9"/>
    <w:rsid w:val="00E459D6"/>
    <w:rsid w:val="00E45C79"/>
    <w:rsid w:val="00E45C8C"/>
    <w:rsid w:val="00E46327"/>
    <w:rsid w:val="00E46B93"/>
    <w:rsid w:val="00E46D78"/>
    <w:rsid w:val="00E4778D"/>
    <w:rsid w:val="00E47B17"/>
    <w:rsid w:val="00E47DA0"/>
    <w:rsid w:val="00E47E7D"/>
    <w:rsid w:val="00E501A0"/>
    <w:rsid w:val="00E50883"/>
    <w:rsid w:val="00E5109C"/>
    <w:rsid w:val="00E51652"/>
    <w:rsid w:val="00E5271D"/>
    <w:rsid w:val="00E52B60"/>
    <w:rsid w:val="00E53EE0"/>
    <w:rsid w:val="00E5423A"/>
    <w:rsid w:val="00E553E8"/>
    <w:rsid w:val="00E5599C"/>
    <w:rsid w:val="00E57055"/>
    <w:rsid w:val="00E573BC"/>
    <w:rsid w:val="00E57F86"/>
    <w:rsid w:val="00E6028E"/>
    <w:rsid w:val="00E60685"/>
    <w:rsid w:val="00E60BEA"/>
    <w:rsid w:val="00E61259"/>
    <w:rsid w:val="00E61C1D"/>
    <w:rsid w:val="00E62915"/>
    <w:rsid w:val="00E63CF7"/>
    <w:rsid w:val="00E63E3B"/>
    <w:rsid w:val="00E65494"/>
    <w:rsid w:val="00E65E99"/>
    <w:rsid w:val="00E6758C"/>
    <w:rsid w:val="00E67CD0"/>
    <w:rsid w:val="00E70C8C"/>
    <w:rsid w:val="00E71665"/>
    <w:rsid w:val="00E7224E"/>
    <w:rsid w:val="00E72556"/>
    <w:rsid w:val="00E735A9"/>
    <w:rsid w:val="00E73E68"/>
    <w:rsid w:val="00E7409B"/>
    <w:rsid w:val="00E74680"/>
    <w:rsid w:val="00E74CFB"/>
    <w:rsid w:val="00E74D73"/>
    <w:rsid w:val="00E755AC"/>
    <w:rsid w:val="00E75764"/>
    <w:rsid w:val="00E75AE6"/>
    <w:rsid w:val="00E7691A"/>
    <w:rsid w:val="00E770F4"/>
    <w:rsid w:val="00E77690"/>
    <w:rsid w:val="00E77DFA"/>
    <w:rsid w:val="00E8115B"/>
    <w:rsid w:val="00E81A58"/>
    <w:rsid w:val="00E81AB3"/>
    <w:rsid w:val="00E82056"/>
    <w:rsid w:val="00E821F2"/>
    <w:rsid w:val="00E82413"/>
    <w:rsid w:val="00E826BD"/>
    <w:rsid w:val="00E834EF"/>
    <w:rsid w:val="00E844A4"/>
    <w:rsid w:val="00E84D76"/>
    <w:rsid w:val="00E85244"/>
    <w:rsid w:val="00E85A86"/>
    <w:rsid w:val="00E8611D"/>
    <w:rsid w:val="00E86CC2"/>
    <w:rsid w:val="00E87569"/>
    <w:rsid w:val="00E87FC7"/>
    <w:rsid w:val="00E903AC"/>
    <w:rsid w:val="00E914A7"/>
    <w:rsid w:val="00E9194B"/>
    <w:rsid w:val="00E91A1B"/>
    <w:rsid w:val="00E91E89"/>
    <w:rsid w:val="00E9321B"/>
    <w:rsid w:val="00E94116"/>
    <w:rsid w:val="00E94688"/>
    <w:rsid w:val="00E950DE"/>
    <w:rsid w:val="00E952D9"/>
    <w:rsid w:val="00E959BC"/>
    <w:rsid w:val="00E95ACC"/>
    <w:rsid w:val="00E95C7A"/>
    <w:rsid w:val="00E95E6B"/>
    <w:rsid w:val="00E96160"/>
    <w:rsid w:val="00E96294"/>
    <w:rsid w:val="00E96AFB"/>
    <w:rsid w:val="00E970CD"/>
    <w:rsid w:val="00E979DA"/>
    <w:rsid w:val="00EA0B37"/>
    <w:rsid w:val="00EA200E"/>
    <w:rsid w:val="00EA29F3"/>
    <w:rsid w:val="00EA5823"/>
    <w:rsid w:val="00EA5C86"/>
    <w:rsid w:val="00EA5E34"/>
    <w:rsid w:val="00EA5F53"/>
    <w:rsid w:val="00EA5FE3"/>
    <w:rsid w:val="00EA65CC"/>
    <w:rsid w:val="00EA675C"/>
    <w:rsid w:val="00EA6845"/>
    <w:rsid w:val="00EA68A2"/>
    <w:rsid w:val="00EA6F32"/>
    <w:rsid w:val="00EA77FF"/>
    <w:rsid w:val="00EA7A55"/>
    <w:rsid w:val="00EA7CB3"/>
    <w:rsid w:val="00EB09E5"/>
    <w:rsid w:val="00EB1075"/>
    <w:rsid w:val="00EB1282"/>
    <w:rsid w:val="00EB1F23"/>
    <w:rsid w:val="00EB2AB3"/>
    <w:rsid w:val="00EB2C6C"/>
    <w:rsid w:val="00EB2D06"/>
    <w:rsid w:val="00EB30E4"/>
    <w:rsid w:val="00EB311D"/>
    <w:rsid w:val="00EB38B1"/>
    <w:rsid w:val="00EB3BCB"/>
    <w:rsid w:val="00EB4F4A"/>
    <w:rsid w:val="00EB53A6"/>
    <w:rsid w:val="00EB59FA"/>
    <w:rsid w:val="00EB69BE"/>
    <w:rsid w:val="00EB7222"/>
    <w:rsid w:val="00EB78D3"/>
    <w:rsid w:val="00EB7D01"/>
    <w:rsid w:val="00EC1241"/>
    <w:rsid w:val="00EC17CE"/>
    <w:rsid w:val="00EC22B3"/>
    <w:rsid w:val="00EC230D"/>
    <w:rsid w:val="00EC36EC"/>
    <w:rsid w:val="00EC3D84"/>
    <w:rsid w:val="00EC4442"/>
    <w:rsid w:val="00EC485F"/>
    <w:rsid w:val="00EC587F"/>
    <w:rsid w:val="00EC591D"/>
    <w:rsid w:val="00EC63DF"/>
    <w:rsid w:val="00EC644C"/>
    <w:rsid w:val="00EC6C15"/>
    <w:rsid w:val="00ED029D"/>
    <w:rsid w:val="00ED030E"/>
    <w:rsid w:val="00ED0CDA"/>
    <w:rsid w:val="00ED11AF"/>
    <w:rsid w:val="00ED205E"/>
    <w:rsid w:val="00ED238F"/>
    <w:rsid w:val="00ED25E4"/>
    <w:rsid w:val="00ED42B6"/>
    <w:rsid w:val="00ED4A5A"/>
    <w:rsid w:val="00ED4BEF"/>
    <w:rsid w:val="00ED4D4D"/>
    <w:rsid w:val="00ED4DF1"/>
    <w:rsid w:val="00ED52A8"/>
    <w:rsid w:val="00ED5396"/>
    <w:rsid w:val="00ED61C3"/>
    <w:rsid w:val="00ED6275"/>
    <w:rsid w:val="00ED6BBF"/>
    <w:rsid w:val="00ED6E3B"/>
    <w:rsid w:val="00ED78D3"/>
    <w:rsid w:val="00ED7CBD"/>
    <w:rsid w:val="00EE07D8"/>
    <w:rsid w:val="00EE13A8"/>
    <w:rsid w:val="00EE164A"/>
    <w:rsid w:val="00EE1916"/>
    <w:rsid w:val="00EE32A6"/>
    <w:rsid w:val="00EE3590"/>
    <w:rsid w:val="00EE418F"/>
    <w:rsid w:val="00EE47F3"/>
    <w:rsid w:val="00EE53F7"/>
    <w:rsid w:val="00EE5740"/>
    <w:rsid w:val="00EE5A9F"/>
    <w:rsid w:val="00EE6020"/>
    <w:rsid w:val="00EE6116"/>
    <w:rsid w:val="00EE7726"/>
    <w:rsid w:val="00EE78D3"/>
    <w:rsid w:val="00EF0EC8"/>
    <w:rsid w:val="00EF1028"/>
    <w:rsid w:val="00EF1845"/>
    <w:rsid w:val="00EF1F95"/>
    <w:rsid w:val="00EF2976"/>
    <w:rsid w:val="00EF2EFC"/>
    <w:rsid w:val="00EF4158"/>
    <w:rsid w:val="00EF47B4"/>
    <w:rsid w:val="00EF4994"/>
    <w:rsid w:val="00EF4E77"/>
    <w:rsid w:val="00EF6D0B"/>
    <w:rsid w:val="00EF6DC1"/>
    <w:rsid w:val="00EF78CD"/>
    <w:rsid w:val="00F00929"/>
    <w:rsid w:val="00F01229"/>
    <w:rsid w:val="00F032D6"/>
    <w:rsid w:val="00F036D8"/>
    <w:rsid w:val="00F03C7E"/>
    <w:rsid w:val="00F04262"/>
    <w:rsid w:val="00F042BF"/>
    <w:rsid w:val="00F05388"/>
    <w:rsid w:val="00F05C3E"/>
    <w:rsid w:val="00F06470"/>
    <w:rsid w:val="00F067C4"/>
    <w:rsid w:val="00F067F8"/>
    <w:rsid w:val="00F068EF"/>
    <w:rsid w:val="00F07A6B"/>
    <w:rsid w:val="00F07C1A"/>
    <w:rsid w:val="00F07D0C"/>
    <w:rsid w:val="00F10691"/>
    <w:rsid w:val="00F11597"/>
    <w:rsid w:val="00F11D4B"/>
    <w:rsid w:val="00F124F2"/>
    <w:rsid w:val="00F125C9"/>
    <w:rsid w:val="00F12746"/>
    <w:rsid w:val="00F13118"/>
    <w:rsid w:val="00F132AB"/>
    <w:rsid w:val="00F13504"/>
    <w:rsid w:val="00F13BD5"/>
    <w:rsid w:val="00F13CE1"/>
    <w:rsid w:val="00F13ED9"/>
    <w:rsid w:val="00F1442E"/>
    <w:rsid w:val="00F1488C"/>
    <w:rsid w:val="00F14B91"/>
    <w:rsid w:val="00F14CB8"/>
    <w:rsid w:val="00F14D5D"/>
    <w:rsid w:val="00F1552C"/>
    <w:rsid w:val="00F15BE6"/>
    <w:rsid w:val="00F15D1A"/>
    <w:rsid w:val="00F1644C"/>
    <w:rsid w:val="00F164CB"/>
    <w:rsid w:val="00F1665C"/>
    <w:rsid w:val="00F16A4F"/>
    <w:rsid w:val="00F1763A"/>
    <w:rsid w:val="00F17D56"/>
    <w:rsid w:val="00F17DC2"/>
    <w:rsid w:val="00F2060E"/>
    <w:rsid w:val="00F206BA"/>
    <w:rsid w:val="00F2126A"/>
    <w:rsid w:val="00F22104"/>
    <w:rsid w:val="00F23615"/>
    <w:rsid w:val="00F23729"/>
    <w:rsid w:val="00F242FA"/>
    <w:rsid w:val="00F24400"/>
    <w:rsid w:val="00F2445F"/>
    <w:rsid w:val="00F246C7"/>
    <w:rsid w:val="00F2473F"/>
    <w:rsid w:val="00F24B82"/>
    <w:rsid w:val="00F255FE"/>
    <w:rsid w:val="00F25662"/>
    <w:rsid w:val="00F260BC"/>
    <w:rsid w:val="00F26AF6"/>
    <w:rsid w:val="00F27661"/>
    <w:rsid w:val="00F27A68"/>
    <w:rsid w:val="00F304E3"/>
    <w:rsid w:val="00F30F35"/>
    <w:rsid w:val="00F31A02"/>
    <w:rsid w:val="00F322E1"/>
    <w:rsid w:val="00F325E2"/>
    <w:rsid w:val="00F32A41"/>
    <w:rsid w:val="00F32BEC"/>
    <w:rsid w:val="00F32EB6"/>
    <w:rsid w:val="00F33379"/>
    <w:rsid w:val="00F33643"/>
    <w:rsid w:val="00F33DC2"/>
    <w:rsid w:val="00F348A4"/>
    <w:rsid w:val="00F35A0C"/>
    <w:rsid w:val="00F35E1D"/>
    <w:rsid w:val="00F3656A"/>
    <w:rsid w:val="00F36656"/>
    <w:rsid w:val="00F36C64"/>
    <w:rsid w:val="00F377AD"/>
    <w:rsid w:val="00F400D5"/>
    <w:rsid w:val="00F4049E"/>
    <w:rsid w:val="00F40662"/>
    <w:rsid w:val="00F40B5F"/>
    <w:rsid w:val="00F40B82"/>
    <w:rsid w:val="00F40C14"/>
    <w:rsid w:val="00F40DFB"/>
    <w:rsid w:val="00F4147B"/>
    <w:rsid w:val="00F42E3C"/>
    <w:rsid w:val="00F430A2"/>
    <w:rsid w:val="00F43399"/>
    <w:rsid w:val="00F435C8"/>
    <w:rsid w:val="00F43A6E"/>
    <w:rsid w:val="00F43B84"/>
    <w:rsid w:val="00F441B7"/>
    <w:rsid w:val="00F445F8"/>
    <w:rsid w:val="00F44709"/>
    <w:rsid w:val="00F44AA8"/>
    <w:rsid w:val="00F4589F"/>
    <w:rsid w:val="00F45B6D"/>
    <w:rsid w:val="00F46036"/>
    <w:rsid w:val="00F462AD"/>
    <w:rsid w:val="00F46309"/>
    <w:rsid w:val="00F46913"/>
    <w:rsid w:val="00F469C5"/>
    <w:rsid w:val="00F5133D"/>
    <w:rsid w:val="00F51422"/>
    <w:rsid w:val="00F51488"/>
    <w:rsid w:val="00F515AB"/>
    <w:rsid w:val="00F51FCF"/>
    <w:rsid w:val="00F52A8E"/>
    <w:rsid w:val="00F52CC0"/>
    <w:rsid w:val="00F531A5"/>
    <w:rsid w:val="00F541F6"/>
    <w:rsid w:val="00F54FA7"/>
    <w:rsid w:val="00F5518C"/>
    <w:rsid w:val="00F558F6"/>
    <w:rsid w:val="00F55B18"/>
    <w:rsid w:val="00F55BAE"/>
    <w:rsid w:val="00F567E4"/>
    <w:rsid w:val="00F568DE"/>
    <w:rsid w:val="00F577EE"/>
    <w:rsid w:val="00F579A8"/>
    <w:rsid w:val="00F6053B"/>
    <w:rsid w:val="00F614B8"/>
    <w:rsid w:val="00F6190C"/>
    <w:rsid w:val="00F61A56"/>
    <w:rsid w:val="00F62AEE"/>
    <w:rsid w:val="00F62E46"/>
    <w:rsid w:val="00F638D4"/>
    <w:rsid w:val="00F63C2E"/>
    <w:rsid w:val="00F63CD1"/>
    <w:rsid w:val="00F647E3"/>
    <w:rsid w:val="00F64FC4"/>
    <w:rsid w:val="00F650E0"/>
    <w:rsid w:val="00F65484"/>
    <w:rsid w:val="00F658DF"/>
    <w:rsid w:val="00F66524"/>
    <w:rsid w:val="00F67AC8"/>
    <w:rsid w:val="00F67E52"/>
    <w:rsid w:val="00F70874"/>
    <w:rsid w:val="00F70BD2"/>
    <w:rsid w:val="00F70D52"/>
    <w:rsid w:val="00F70F91"/>
    <w:rsid w:val="00F714C2"/>
    <w:rsid w:val="00F722A1"/>
    <w:rsid w:val="00F7238F"/>
    <w:rsid w:val="00F72439"/>
    <w:rsid w:val="00F725FA"/>
    <w:rsid w:val="00F7319B"/>
    <w:rsid w:val="00F73E68"/>
    <w:rsid w:val="00F742C6"/>
    <w:rsid w:val="00F74EF3"/>
    <w:rsid w:val="00F7571B"/>
    <w:rsid w:val="00F757DA"/>
    <w:rsid w:val="00F75806"/>
    <w:rsid w:val="00F75E1D"/>
    <w:rsid w:val="00F76351"/>
    <w:rsid w:val="00F764CB"/>
    <w:rsid w:val="00F77062"/>
    <w:rsid w:val="00F77063"/>
    <w:rsid w:val="00F77FF1"/>
    <w:rsid w:val="00F805E0"/>
    <w:rsid w:val="00F807EC"/>
    <w:rsid w:val="00F80850"/>
    <w:rsid w:val="00F81BCC"/>
    <w:rsid w:val="00F81E4B"/>
    <w:rsid w:val="00F82760"/>
    <w:rsid w:val="00F827C7"/>
    <w:rsid w:val="00F83F2F"/>
    <w:rsid w:val="00F848F2"/>
    <w:rsid w:val="00F84941"/>
    <w:rsid w:val="00F84976"/>
    <w:rsid w:val="00F84A55"/>
    <w:rsid w:val="00F85007"/>
    <w:rsid w:val="00F85339"/>
    <w:rsid w:val="00F85A01"/>
    <w:rsid w:val="00F85C86"/>
    <w:rsid w:val="00F85CF5"/>
    <w:rsid w:val="00F8620D"/>
    <w:rsid w:val="00F8641D"/>
    <w:rsid w:val="00F86A71"/>
    <w:rsid w:val="00F86AFB"/>
    <w:rsid w:val="00F86D2A"/>
    <w:rsid w:val="00F8737F"/>
    <w:rsid w:val="00F87AB0"/>
    <w:rsid w:val="00F908D7"/>
    <w:rsid w:val="00F9113F"/>
    <w:rsid w:val="00F9158A"/>
    <w:rsid w:val="00F917FF"/>
    <w:rsid w:val="00F91B2E"/>
    <w:rsid w:val="00F93164"/>
    <w:rsid w:val="00F94D47"/>
    <w:rsid w:val="00F96368"/>
    <w:rsid w:val="00FA099B"/>
    <w:rsid w:val="00FA0A5F"/>
    <w:rsid w:val="00FA0D3C"/>
    <w:rsid w:val="00FA1C69"/>
    <w:rsid w:val="00FA1D39"/>
    <w:rsid w:val="00FA2267"/>
    <w:rsid w:val="00FA3301"/>
    <w:rsid w:val="00FA459E"/>
    <w:rsid w:val="00FA4C95"/>
    <w:rsid w:val="00FA4F9D"/>
    <w:rsid w:val="00FA4FD1"/>
    <w:rsid w:val="00FA57FE"/>
    <w:rsid w:val="00FA5B96"/>
    <w:rsid w:val="00FA62BD"/>
    <w:rsid w:val="00FA64C3"/>
    <w:rsid w:val="00FB07E2"/>
    <w:rsid w:val="00FB0DEA"/>
    <w:rsid w:val="00FB0E62"/>
    <w:rsid w:val="00FB1B57"/>
    <w:rsid w:val="00FB1F67"/>
    <w:rsid w:val="00FB24BA"/>
    <w:rsid w:val="00FB2D1C"/>
    <w:rsid w:val="00FB34E6"/>
    <w:rsid w:val="00FB36B5"/>
    <w:rsid w:val="00FB3A68"/>
    <w:rsid w:val="00FB3B03"/>
    <w:rsid w:val="00FB4C92"/>
    <w:rsid w:val="00FB560B"/>
    <w:rsid w:val="00FB6F79"/>
    <w:rsid w:val="00FB75EC"/>
    <w:rsid w:val="00FC0968"/>
    <w:rsid w:val="00FC1363"/>
    <w:rsid w:val="00FC1C7B"/>
    <w:rsid w:val="00FC2218"/>
    <w:rsid w:val="00FC23F2"/>
    <w:rsid w:val="00FC26B5"/>
    <w:rsid w:val="00FC2C87"/>
    <w:rsid w:val="00FC4B09"/>
    <w:rsid w:val="00FC4B82"/>
    <w:rsid w:val="00FC5F2A"/>
    <w:rsid w:val="00FC631C"/>
    <w:rsid w:val="00FC67BC"/>
    <w:rsid w:val="00FC75F9"/>
    <w:rsid w:val="00FD10E0"/>
    <w:rsid w:val="00FD11BE"/>
    <w:rsid w:val="00FD13C1"/>
    <w:rsid w:val="00FD153E"/>
    <w:rsid w:val="00FD189F"/>
    <w:rsid w:val="00FD190A"/>
    <w:rsid w:val="00FD1F56"/>
    <w:rsid w:val="00FD2855"/>
    <w:rsid w:val="00FD2D7F"/>
    <w:rsid w:val="00FD47B6"/>
    <w:rsid w:val="00FD4B84"/>
    <w:rsid w:val="00FD4BBC"/>
    <w:rsid w:val="00FD4BFE"/>
    <w:rsid w:val="00FD4CCE"/>
    <w:rsid w:val="00FD5BBA"/>
    <w:rsid w:val="00FD6A61"/>
    <w:rsid w:val="00FD7CB3"/>
    <w:rsid w:val="00FE177F"/>
    <w:rsid w:val="00FE19A4"/>
    <w:rsid w:val="00FE1C3A"/>
    <w:rsid w:val="00FE1EF2"/>
    <w:rsid w:val="00FE25F1"/>
    <w:rsid w:val="00FE29BE"/>
    <w:rsid w:val="00FE36F1"/>
    <w:rsid w:val="00FE522B"/>
    <w:rsid w:val="00FE553A"/>
    <w:rsid w:val="00FE56BC"/>
    <w:rsid w:val="00FE6A9B"/>
    <w:rsid w:val="00FF0F4F"/>
    <w:rsid w:val="00FF15D8"/>
    <w:rsid w:val="00FF1B54"/>
    <w:rsid w:val="00FF236F"/>
    <w:rsid w:val="00FF376D"/>
    <w:rsid w:val="00FF3775"/>
    <w:rsid w:val="00FF37BE"/>
    <w:rsid w:val="00FF3986"/>
    <w:rsid w:val="00FF3CAB"/>
    <w:rsid w:val="00FF3FB1"/>
    <w:rsid w:val="00FF474B"/>
    <w:rsid w:val="00FF47B7"/>
    <w:rsid w:val="00FF5E98"/>
    <w:rsid w:val="00FF66D3"/>
    <w:rsid w:val="00FF6701"/>
    <w:rsid w:val="00FF6EA9"/>
    <w:rsid w:val="00FF7085"/>
    <w:rsid w:val="00FF72C6"/>
    <w:rsid w:val="00FF75B9"/>
    <w:rsid w:val="00FF76EB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F372937"/>
  <w15:chartTrackingRefBased/>
  <w15:docId w15:val="{5743A06F-9187-4AEF-A124-4B177191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CA6"/>
    <w:rPr>
      <w:rFonts w:ascii="Times New Roman" w:eastAsia="Times New Roman" w:hAnsi="Times New Roman"/>
    </w:rPr>
  </w:style>
  <w:style w:type="paragraph" w:styleId="Nagwek1">
    <w:name w:val="heading 1"/>
    <w:basedOn w:val="Normalny"/>
    <w:qFormat/>
    <w:pPr>
      <w:keepNext/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qFormat/>
    <w:pPr>
      <w:keepNext/>
      <w:outlineLvl w:val="1"/>
    </w:pPr>
    <w:rPr>
      <w:b/>
      <w:bCs/>
      <w:sz w:val="26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qFormat/>
    <w:pPr>
      <w:keepNext/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b/>
      <w:bCs/>
      <w:sz w:val="24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semiHidden/>
    <w:pPr>
      <w:snapToGrid w:val="0"/>
      <w:spacing w:line="360" w:lineRule="auto"/>
      <w:ind w:firstLine="567"/>
    </w:pPr>
    <w:rPr>
      <w:sz w:val="24"/>
      <w:lang w:val="x-non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semiHidden/>
    <w:rPr>
      <w:b/>
      <w:bCs/>
      <w:sz w:val="26"/>
      <w:lang w:val="x-none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semiHidden/>
    <w:rPr>
      <w:sz w:val="24"/>
      <w:lang w:val="x-none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1276"/>
        <w:tab w:val="left" w:pos="3240"/>
      </w:tabs>
      <w:ind w:left="1276" w:hanging="271"/>
      <w:jc w:val="both"/>
    </w:pPr>
    <w:rPr>
      <w:lang w:val="x-none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426" w:hanging="426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pPr>
      <w:ind w:left="283" w:hanging="283"/>
    </w:p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Tekstblokowy">
    <w:name w:val="Block Text"/>
    <w:basedOn w:val="Normalny"/>
    <w:semiHidden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semiHidden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semiHidden/>
    <w:pPr>
      <w:numPr>
        <w:numId w:val="5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670DA2"/>
    <w:pPr>
      <w:tabs>
        <w:tab w:val="left" w:pos="2268"/>
        <w:tab w:val="right" w:leader="dot" w:pos="9062"/>
      </w:tabs>
      <w:spacing w:line="276" w:lineRule="auto"/>
      <w:ind w:left="2268" w:hanging="2268"/>
    </w:pPr>
    <w:rPr>
      <w:rFonts w:ascii="Calibri" w:hAnsi="Calibri"/>
      <w:b/>
      <w:bCs/>
      <w:i/>
      <w:iCs/>
      <w:noProof/>
      <w:sz w:val="24"/>
      <w:szCs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paragraph" w:customStyle="1" w:styleId="Nagwek40">
    <w:name w:val="Nag?—wek 4"/>
    <w:basedOn w:val="Normalny"/>
    <w:next w:val="Normalny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Podrozdział"/>
    <w:basedOn w:val="Normalny"/>
    <w:rPr>
      <w:lang w:val="x-none"/>
    </w:rPr>
  </w:style>
  <w:style w:type="character" w:customStyle="1" w:styleId="TekstprzypisudolnegoZnak">
    <w:name w:val="Tekst przypisu dolnego Znak"/>
    <w:aliases w:val="Podrozdział Znak,Podrozdział Znak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  <w:lang w:val="x-none"/>
    </w:rPr>
  </w:style>
  <w:style w:type="character" w:customStyle="1" w:styleId="PlandokumentuZnak">
    <w:name w:val="Plan dokumentu Znak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TytuZnak">
    <w:name w:val="Tytuł Znak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</w:style>
  <w:style w:type="paragraph" w:styleId="Tekstdymka">
    <w:name w:val="Balloon Text"/>
    <w:basedOn w:val="Normalny"/>
    <w:semiHidden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uiPriority w:val="99"/>
    <w:pPr>
      <w:suppressAutoHyphens/>
    </w:pPr>
    <w:rPr>
      <w:lang w:val="x-none" w:eastAsia="ar-SA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Asia 2  Akapit z listą,tekst normalny,Akapit z listą1,Nagłowek 3,Numerowanie,L1,Preambuła,Akapit z listą BS,Dot pt,F5 List Paragraph,Recommendation,List Paragraph11,lp1,maz_wyliczenie,opis dzialania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Obiekt Znak,List Paragraph1 Znak,Asia 2  Akapit z listą Znak,tekst normalny Znak,Akapit z listą1 Znak,Nagłowek 3 Znak,Numerowanie Znak,L1 Znak,Preambuła Znak,Akapit z listą BS Znak,Dot pt Znak,Recommendation Znak"/>
    <w:link w:val="Akapitzlist"/>
    <w:uiPriority w:val="34"/>
    <w:qFormat/>
    <w:rsid w:val="00B70ECD"/>
    <w:rPr>
      <w:sz w:val="22"/>
      <w:szCs w:val="22"/>
      <w:lang w:eastAsia="en-US"/>
    </w:rPr>
  </w:style>
  <w:style w:type="character" w:styleId="Odwoanieprzypisudolnego">
    <w:name w:val="footnote reference"/>
    <w:rPr>
      <w:vertAlign w:val="superscript"/>
    </w:rPr>
  </w:style>
  <w:style w:type="paragraph" w:styleId="Lista2">
    <w:name w:val="List 2"/>
    <w:basedOn w:val="Normalny"/>
    <w:semiHidden/>
    <w:pPr>
      <w:ind w:left="566" w:hanging="283"/>
      <w:contextualSpacing/>
    </w:pPr>
  </w:style>
  <w:style w:type="character" w:customStyle="1" w:styleId="oznaczenie">
    <w:name w:val="oznaczenie"/>
    <w:basedOn w:val="Domylnaczcionkaakapitu"/>
  </w:style>
  <w:style w:type="paragraph" w:styleId="Zwykytekst">
    <w:name w:val="Plain Text"/>
    <w:basedOn w:val="Normalny"/>
    <w:semiHidden/>
    <w:rPr>
      <w:rFonts w:ascii="Courier New" w:hAnsi="Courier New"/>
      <w:lang w:val="x-none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qFormat/>
    <w:pPr>
      <w:jc w:val="both"/>
    </w:pPr>
    <w:rPr>
      <w:b/>
      <w:sz w:val="28"/>
      <w:lang w:val="x-none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pPr>
      <w:spacing w:after="80"/>
      <w:ind w:left="794" w:hanging="397"/>
      <w:jc w:val="both"/>
    </w:pPr>
    <w:rPr>
      <w:sz w:val="24"/>
      <w:lang w:val="x-none"/>
    </w:rPr>
  </w:style>
  <w:style w:type="character" w:customStyle="1" w:styleId="1111111Znak">
    <w:name w:val="1111111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pPr>
      <w:spacing w:after="80"/>
      <w:ind w:left="431" w:hanging="255"/>
      <w:jc w:val="both"/>
    </w:pPr>
    <w:rPr>
      <w:sz w:val="24"/>
      <w:lang w:val="x-none"/>
    </w:rPr>
  </w:style>
  <w:style w:type="character" w:customStyle="1" w:styleId="11111111ustZnak">
    <w:name w:val="11111111 us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pPr>
      <w:suppressAutoHyphens w:val="0"/>
    </w:pPr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pPr>
      <w:widowControl w:val="0"/>
      <w:autoSpaceDE w:val="0"/>
      <w:autoSpaceDN w:val="0"/>
      <w:spacing w:before="240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1Znak">
    <w:name w:val="Styl1 Znak"/>
    <w:link w:val="Styl1"/>
    <w:rsid w:val="00035327"/>
    <w:rPr>
      <w:rFonts w:ascii="Arial" w:eastAsia="Times New Roman" w:hAnsi="Arial" w:cs="Arial"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customStyle="1" w:styleId="postbody">
    <w:name w:val="postbody"/>
    <w:basedOn w:val="Domylnaczcionkaakapitu"/>
  </w:style>
  <w:style w:type="paragraph" w:styleId="Poprawka">
    <w:name w:val="Revision"/>
    <w:hidden/>
    <w:semiHidden/>
    <w:rPr>
      <w:rFonts w:ascii="Times New Roman" w:eastAsia="Times New Roman" w:hAnsi="Times New Roman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color w:val="000000"/>
      <w:sz w:val="18"/>
      <w:lang w:eastAsia="ar-SA"/>
    </w:rPr>
  </w:style>
  <w:style w:type="character" w:customStyle="1" w:styleId="HTML-wstpniesformatowanyZnak">
    <w:name w:val="HTML - wstępnie sformatowany Znak"/>
    <w:semiHidden/>
    <w:rPr>
      <w:rFonts w:ascii="Courier New" w:eastAsia="Times New Roman" w:hAnsi="Courier New"/>
      <w:color w:val="000000"/>
      <w:sz w:val="18"/>
      <w:lang w:eastAsia="ar-SA"/>
    </w:rPr>
  </w:style>
  <w:style w:type="paragraph" w:customStyle="1" w:styleId="Tekstpodstawowywcity0">
    <w:name w:val="Tekst podstawowy wci?ty"/>
    <w:basedOn w:val="Normalny"/>
    <w:pPr>
      <w:widowControl w:val="0"/>
      <w:suppressAutoHyphens/>
      <w:ind w:right="51"/>
      <w:jc w:val="both"/>
    </w:pPr>
    <w:rPr>
      <w:sz w:val="24"/>
      <w:lang w:eastAsia="ar-SA"/>
    </w:rPr>
  </w:style>
  <w:style w:type="paragraph" w:customStyle="1" w:styleId="Nagwekstronynieparzystej">
    <w:name w:val="Nagłówek strony nieparzystej"/>
    <w:basedOn w:val="Normalny"/>
    <w:next w:val="Nagwek"/>
    <w:pPr>
      <w:tabs>
        <w:tab w:val="center" w:pos="4536"/>
        <w:tab w:val="right" w:pos="9072"/>
      </w:tabs>
    </w:pPr>
    <w:rPr>
      <w:rFonts w:ascii="Arial" w:hAnsi="Arial"/>
      <w:b/>
      <w:sz w:val="32"/>
      <w:szCs w:val="24"/>
    </w:rPr>
  </w:style>
  <w:style w:type="character" w:customStyle="1" w:styleId="akapitdomyslny">
    <w:name w:val="akapitdomyslny"/>
    <w:rPr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</w:rPr>
  </w:style>
  <w:style w:type="paragraph" w:customStyle="1" w:styleId="Zwykytekst1">
    <w:name w:val="Zwykły tekst1"/>
    <w:basedOn w:val="Normalny"/>
    <w:pPr>
      <w:overflowPunct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Zwykytekst2">
    <w:name w:val="Zwykły tekst2"/>
    <w:basedOn w:val="Normalny"/>
    <w:pPr>
      <w:overflowPunct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SIWZTektresc">
    <w:name w:val="SIWZ Tek tresc"/>
    <w:basedOn w:val="Normalny"/>
    <w:pPr>
      <w:spacing w:before="60" w:after="120"/>
      <w:jc w:val="both"/>
    </w:pPr>
    <w:rPr>
      <w:rFonts w:ascii="Arial" w:hAnsi="Arial"/>
      <w:sz w:val="22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ascii="Arial" w:hAnsi="Arial"/>
      <w:sz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2">
    <w:name w:val="Tekst podstawowy 22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character" w:customStyle="1" w:styleId="WW8Num45z1">
    <w:name w:val="WW8Num45z1"/>
    <w:rPr>
      <w:rFonts w:ascii="Symbol" w:hAnsi="Symbol"/>
      <w:sz w:val="18"/>
      <w:szCs w:val="18"/>
    </w:rPr>
  </w:style>
  <w:style w:type="paragraph" w:customStyle="1" w:styleId="Kasia">
    <w:name w:val="Kasia"/>
    <w:basedOn w:val="Normalny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customStyle="1" w:styleId="lstnum">
    <w:name w:val="lst_num"/>
    <w:basedOn w:val="Normalny"/>
    <w:pPr>
      <w:spacing w:after="288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pPr>
      <w:spacing w:before="100" w:after="100"/>
      <w:jc w:val="both"/>
    </w:pPr>
  </w:style>
  <w:style w:type="paragraph" w:customStyle="1" w:styleId="Tekstpodstawowy32">
    <w:name w:val="Tekst podstawowy 32"/>
    <w:basedOn w:val="Normalny"/>
    <w:rsid w:val="002E1C30"/>
    <w:pPr>
      <w:suppressAutoHyphens/>
    </w:pPr>
    <w:rPr>
      <w:sz w:val="24"/>
      <w:lang w:val="x-none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0B3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EA0B37"/>
    <w:pPr>
      <w:ind w:left="1600"/>
    </w:pPr>
  </w:style>
  <w:style w:type="character" w:styleId="Pogrubienie">
    <w:name w:val="Strong"/>
    <w:uiPriority w:val="22"/>
    <w:qFormat/>
    <w:rsid w:val="004E7030"/>
    <w:rPr>
      <w:b/>
      <w:bCs/>
    </w:rPr>
  </w:style>
  <w:style w:type="paragraph" w:customStyle="1" w:styleId="STYLAGA">
    <w:name w:val="STYL AGA"/>
    <w:basedOn w:val="Normalny"/>
    <w:rsid w:val="007C5874"/>
    <w:pPr>
      <w:keepNext/>
      <w:suppressAutoHyphens/>
      <w:autoSpaceDN w:val="0"/>
      <w:spacing w:line="360" w:lineRule="auto"/>
      <w:jc w:val="both"/>
      <w:textAlignment w:val="baseline"/>
      <w:outlineLvl w:val="1"/>
    </w:pPr>
  </w:style>
  <w:style w:type="character" w:customStyle="1" w:styleId="FontStyle19">
    <w:name w:val="Font Style19"/>
    <w:uiPriority w:val="99"/>
    <w:rsid w:val="00F246C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246C7"/>
    <w:rPr>
      <w:sz w:val="22"/>
      <w:szCs w:val="22"/>
      <w:lang w:eastAsia="en-US"/>
    </w:rPr>
  </w:style>
  <w:style w:type="paragraph" w:customStyle="1" w:styleId="Punktorp1">
    <w:name w:val="Punktor_p1"/>
    <w:basedOn w:val="Akapitzlist"/>
    <w:link w:val="Punktorp1Znak"/>
    <w:qFormat/>
    <w:rsid w:val="002E35D5"/>
    <w:pPr>
      <w:spacing w:before="60" w:after="60" w:line="240" w:lineRule="auto"/>
      <w:ind w:left="1135" w:hanging="284"/>
      <w:jc w:val="both"/>
    </w:pPr>
    <w:rPr>
      <w:rFonts w:ascii="Tahoma" w:hAnsi="Tahoma"/>
      <w:color w:val="000000"/>
    </w:rPr>
  </w:style>
  <w:style w:type="character" w:customStyle="1" w:styleId="Punktorp1Znak">
    <w:name w:val="Punktor_p1 Znak"/>
    <w:link w:val="Punktorp1"/>
    <w:rsid w:val="002E35D5"/>
    <w:rPr>
      <w:rFonts w:ascii="Tahoma" w:eastAsia="Calibri" w:hAnsi="Tahoma" w:cs="Times New Roman"/>
      <w:color w:val="000000"/>
      <w:sz w:val="22"/>
      <w:szCs w:val="22"/>
      <w:lang w:eastAsia="en-US"/>
    </w:rPr>
  </w:style>
  <w:style w:type="paragraph" w:customStyle="1" w:styleId="ramka-txt">
    <w:name w:val="ramka-txt"/>
    <w:basedOn w:val="Normalny"/>
    <w:rsid w:val="00B320C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rsid w:val="00AF7CF8"/>
    <w:pPr>
      <w:suppressAutoHyphens/>
      <w:ind w:left="708"/>
    </w:pPr>
    <w:rPr>
      <w:rFonts w:eastAsia="Calibri"/>
      <w:sz w:val="24"/>
      <w:szCs w:val="24"/>
      <w:lang w:eastAsia="zh-CN"/>
    </w:rPr>
  </w:style>
  <w:style w:type="paragraph" w:customStyle="1" w:styleId="Tekstpodstawowywcity1">
    <w:name w:val="Tekst podstawowy wcięty1"/>
    <w:basedOn w:val="Normalny"/>
    <w:rsid w:val="001111D8"/>
    <w:pPr>
      <w:suppressAutoHyphens/>
      <w:ind w:left="540" w:hanging="540"/>
    </w:pPr>
    <w:rPr>
      <w:rFonts w:ascii="Arial" w:hAnsi="Arial" w:cs="Arial"/>
      <w:sz w:val="24"/>
      <w:szCs w:val="24"/>
      <w:lang w:val="x-none" w:eastAsia="zh-CN"/>
    </w:rPr>
  </w:style>
  <w:style w:type="paragraph" w:customStyle="1" w:styleId="Punktorp2">
    <w:name w:val="Punktor_p2"/>
    <w:basedOn w:val="Normalny"/>
    <w:link w:val="Punktorp2Znak"/>
    <w:qFormat/>
    <w:rsid w:val="00035327"/>
    <w:pPr>
      <w:numPr>
        <w:numId w:val="34"/>
      </w:numPr>
      <w:spacing w:before="60" w:after="60"/>
      <w:contextualSpacing/>
      <w:jc w:val="both"/>
    </w:pPr>
    <w:rPr>
      <w:rFonts w:ascii="Tahoma" w:eastAsia="Calibri" w:hAnsi="Tahoma"/>
      <w:color w:val="000000"/>
      <w:sz w:val="22"/>
      <w:szCs w:val="22"/>
      <w:lang w:val="x-none" w:eastAsia="en-US"/>
    </w:rPr>
  </w:style>
  <w:style w:type="character" w:customStyle="1" w:styleId="Punktorp2Znak">
    <w:name w:val="Punktor_p2 Znak"/>
    <w:link w:val="Punktorp2"/>
    <w:rsid w:val="00035327"/>
    <w:rPr>
      <w:rFonts w:ascii="Tahoma" w:hAnsi="Tahoma"/>
      <w:color w:val="000000"/>
      <w:sz w:val="22"/>
      <w:szCs w:val="22"/>
      <w:lang w:val="x-none" w:eastAsia="en-US"/>
    </w:rPr>
  </w:style>
  <w:style w:type="table" w:styleId="Tabela-Siatka">
    <w:name w:val="Table Grid"/>
    <w:basedOn w:val="Standardowy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ilustracji">
    <w:name w:val="table of figures"/>
    <w:basedOn w:val="Normalny"/>
    <w:next w:val="Normalny"/>
    <w:uiPriority w:val="99"/>
    <w:unhideWhenUsed/>
    <w:rsid w:val="00035327"/>
    <w:pPr>
      <w:spacing w:before="60" w:after="60"/>
      <w:jc w:val="both"/>
    </w:pPr>
    <w:rPr>
      <w:rFonts w:ascii="Tahoma" w:eastAsia="Calibri" w:hAnsi="Tahoma"/>
      <w:color w:val="000000"/>
      <w:szCs w:val="22"/>
      <w:lang w:eastAsia="en-US"/>
    </w:rPr>
  </w:style>
  <w:style w:type="paragraph" w:customStyle="1" w:styleId="rdo">
    <w:name w:val="Źródło"/>
    <w:basedOn w:val="Normalny"/>
    <w:next w:val="Normalny"/>
    <w:qFormat/>
    <w:rsid w:val="00035327"/>
    <w:pPr>
      <w:spacing w:after="240"/>
      <w:contextualSpacing/>
      <w:jc w:val="both"/>
    </w:pPr>
    <w:rPr>
      <w:rFonts w:ascii="Tahoma" w:eastAsia="Calibri" w:hAnsi="Tahoma"/>
      <w:i/>
      <w:color w:val="000000"/>
      <w:sz w:val="16"/>
      <w:szCs w:val="16"/>
      <w:lang w:eastAsia="en-US"/>
    </w:rPr>
  </w:style>
  <w:style w:type="paragraph" w:customStyle="1" w:styleId="Tabelatytul">
    <w:name w:val="Tabela_tytul"/>
    <w:basedOn w:val="Wykrestytul"/>
    <w:link w:val="TabelatytulZnak"/>
    <w:qFormat/>
    <w:rsid w:val="00035327"/>
    <w:pPr>
      <w:tabs>
        <w:tab w:val="num" w:pos="360"/>
      </w:tabs>
    </w:pPr>
  </w:style>
  <w:style w:type="paragraph" w:customStyle="1" w:styleId="Wykrestytul">
    <w:name w:val="Wykres_tytul"/>
    <w:basedOn w:val="Rysunektytul"/>
    <w:link w:val="WykrestytulZnak"/>
    <w:qFormat/>
    <w:rsid w:val="00035327"/>
    <w:pPr>
      <w:numPr>
        <w:numId w:val="35"/>
      </w:numPr>
      <w:ind w:left="1134" w:hanging="1134"/>
    </w:pPr>
  </w:style>
  <w:style w:type="paragraph" w:customStyle="1" w:styleId="Rysunektytul">
    <w:name w:val="Rysunek_tytul"/>
    <w:basedOn w:val="Normalny"/>
    <w:next w:val="Normalny"/>
    <w:link w:val="RysunektytulZnak"/>
    <w:qFormat/>
    <w:rsid w:val="00035327"/>
    <w:pPr>
      <w:keepNext/>
      <w:numPr>
        <w:numId w:val="37"/>
      </w:numPr>
      <w:spacing w:before="240"/>
      <w:ind w:left="1134" w:hanging="1134"/>
    </w:pPr>
    <w:rPr>
      <w:rFonts w:ascii="Tahoma" w:eastAsia="Calibri" w:hAnsi="Tahoma"/>
      <w:b/>
      <w:iCs/>
      <w:color w:val="000000"/>
      <w:lang w:val="x-none" w:eastAsia="en-US"/>
    </w:rPr>
  </w:style>
  <w:style w:type="character" w:customStyle="1" w:styleId="RysunektytulZnak">
    <w:name w:val="Rysunek_tytul Znak"/>
    <w:link w:val="Rysunektytul"/>
    <w:rsid w:val="00035327"/>
    <w:rPr>
      <w:rFonts w:ascii="Tahoma" w:hAnsi="Tahoma"/>
      <w:b/>
      <w:iCs/>
      <w:color w:val="000000"/>
      <w:lang w:val="x-none" w:eastAsia="en-US"/>
    </w:rPr>
  </w:style>
  <w:style w:type="character" w:customStyle="1" w:styleId="WykrestytulZnak">
    <w:name w:val="Wykres_tytul Znak"/>
    <w:basedOn w:val="RysunektytulZnak"/>
    <w:link w:val="Wykrestytul"/>
    <w:rsid w:val="00035327"/>
    <w:rPr>
      <w:rFonts w:ascii="Tahoma" w:hAnsi="Tahoma"/>
      <w:b/>
      <w:iCs/>
      <w:color w:val="000000"/>
      <w:lang w:val="x-none" w:eastAsia="en-US"/>
    </w:rPr>
  </w:style>
  <w:style w:type="character" w:customStyle="1" w:styleId="TabelatytulZnak">
    <w:name w:val="Tabela_tytul Znak"/>
    <w:link w:val="Tabelatytul"/>
    <w:rsid w:val="00035327"/>
    <w:rPr>
      <w:rFonts w:ascii="Tahoma" w:hAnsi="Tahoma"/>
      <w:b/>
      <w:iCs/>
      <w:color w:val="000000"/>
      <w:lang w:val="x-none"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035327"/>
    <w:pPr>
      <w:spacing w:before="60" w:after="60"/>
      <w:ind w:firstLine="567"/>
      <w:jc w:val="both"/>
    </w:pPr>
    <w:rPr>
      <w:rFonts w:ascii="Tahoma" w:eastAsia="Calibri" w:hAnsi="Tahoma"/>
      <w:color w:val="000000"/>
      <w:sz w:val="22"/>
      <w:szCs w:val="22"/>
      <w:lang w:eastAsia="en-US"/>
    </w:rPr>
  </w:style>
  <w:style w:type="paragraph" w:customStyle="1" w:styleId="Wykres">
    <w:name w:val="Wykres"/>
    <w:basedOn w:val="Normalny"/>
    <w:next w:val="Normalny"/>
    <w:locked/>
    <w:rsid w:val="00035327"/>
    <w:pPr>
      <w:keepNext/>
      <w:spacing w:before="360" w:after="40"/>
      <w:ind w:firstLine="567"/>
    </w:pPr>
    <w:rPr>
      <w:rFonts w:ascii="Tahoma" w:eastAsia="Calibri" w:hAnsi="Tahoma"/>
      <w:b/>
      <w:iCs/>
      <w:color w:val="000000"/>
      <w:sz w:val="22"/>
      <w:szCs w:val="18"/>
      <w:lang w:eastAsia="en-US"/>
    </w:rPr>
  </w:style>
  <w:style w:type="paragraph" w:customStyle="1" w:styleId="Tabela">
    <w:name w:val="Tabela"/>
    <w:basedOn w:val="Normalny"/>
    <w:locked/>
    <w:rsid w:val="00035327"/>
    <w:pPr>
      <w:keepNext/>
      <w:spacing w:before="360" w:after="40"/>
      <w:ind w:firstLine="567"/>
    </w:pPr>
    <w:rPr>
      <w:rFonts w:ascii="Tahoma" w:eastAsia="Calibri" w:hAnsi="Tahoma"/>
      <w:b/>
      <w:iCs/>
      <w:color w:val="000000"/>
      <w:sz w:val="22"/>
      <w:szCs w:val="18"/>
      <w:lang w:eastAsia="en-US"/>
    </w:rPr>
  </w:style>
  <w:style w:type="paragraph" w:customStyle="1" w:styleId="Tabelanagwek">
    <w:name w:val="Tabela nagłówek"/>
    <w:basedOn w:val="Normalny"/>
    <w:link w:val="TabelanagwekZnak"/>
    <w:locked/>
    <w:rsid w:val="00035327"/>
    <w:pPr>
      <w:spacing w:before="60" w:after="60"/>
      <w:ind w:firstLine="567"/>
      <w:jc w:val="center"/>
    </w:pPr>
    <w:rPr>
      <w:rFonts w:ascii="Tahoma" w:eastAsia="Calibri" w:hAnsi="Tahoma"/>
      <w:b/>
      <w:color w:val="0D0D0D"/>
      <w:sz w:val="18"/>
      <w:szCs w:val="18"/>
      <w:lang w:val="x-none" w:eastAsia="en-US"/>
    </w:rPr>
  </w:style>
  <w:style w:type="character" w:customStyle="1" w:styleId="TabelanagwekZnak">
    <w:name w:val="Tabela nagłówek Znak"/>
    <w:link w:val="Tabelanagwek"/>
    <w:rsid w:val="00035327"/>
    <w:rPr>
      <w:rFonts w:ascii="Tahoma" w:eastAsia="Calibri" w:hAnsi="Tahoma" w:cs="Times New Roman"/>
      <w:b/>
      <w:color w:val="0D0D0D"/>
      <w:sz w:val="18"/>
      <w:szCs w:val="18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327"/>
    <w:rPr>
      <w:rFonts w:ascii="Tahoma" w:eastAsia="Calibri" w:hAnsi="Tahoma" w:cs="Times New Roman"/>
      <w:color w:val="00000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327"/>
    <w:pPr>
      <w:ind w:firstLine="567"/>
      <w:jc w:val="both"/>
    </w:pPr>
    <w:rPr>
      <w:rFonts w:ascii="Tahoma" w:eastAsia="Calibri" w:hAnsi="Tahoma"/>
      <w:color w:val="000000"/>
      <w:sz w:val="22"/>
      <w:szCs w:val="22"/>
      <w:lang w:val="x-none" w:eastAsia="en-US"/>
    </w:rPr>
  </w:style>
  <w:style w:type="paragraph" w:customStyle="1" w:styleId="Tabelanaglowek">
    <w:name w:val="Tabela_naglowek"/>
    <w:basedOn w:val="Normalny"/>
    <w:link w:val="TabelanaglowekChar"/>
    <w:qFormat/>
    <w:locked/>
    <w:rsid w:val="00035327"/>
    <w:pPr>
      <w:keepNext/>
      <w:jc w:val="center"/>
    </w:pPr>
    <w:rPr>
      <w:rFonts w:ascii="Tahoma" w:eastAsia="Calibri" w:hAnsi="Tahoma"/>
      <w:b/>
      <w:bCs/>
      <w:color w:val="0D0D0D"/>
      <w:sz w:val="18"/>
      <w:szCs w:val="18"/>
      <w:lang w:val="x-none" w:eastAsia="en-US"/>
    </w:rPr>
  </w:style>
  <w:style w:type="character" w:customStyle="1" w:styleId="TabelanaglowekChar">
    <w:name w:val="Tabela_naglowek Char"/>
    <w:link w:val="Tabelanaglowek"/>
    <w:rsid w:val="00035327"/>
    <w:rPr>
      <w:rFonts w:ascii="Tahoma" w:eastAsia="Calibri" w:hAnsi="Tahoma" w:cs="Times New Roman"/>
      <w:b/>
      <w:bCs/>
      <w:color w:val="0D0D0D"/>
      <w:sz w:val="18"/>
      <w:szCs w:val="18"/>
      <w:lang w:eastAsia="en-US"/>
    </w:rPr>
  </w:style>
  <w:style w:type="table" w:customStyle="1" w:styleId="Styl2">
    <w:name w:val="Styl2"/>
    <w:basedOn w:val="Kolorowecieniowanieakcent6"/>
    <w:uiPriority w:val="99"/>
    <w:locked/>
    <w:rsid w:val="00035327"/>
    <w:tblPr/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semiHidden/>
    <w:unhideWhenUsed/>
    <w:rsid w:val="00035327"/>
    <w:pPr>
      <w:ind w:firstLine="567"/>
    </w:pPr>
    <w:rPr>
      <w:rFonts w:ascii="Tahoma" w:hAnsi="Tahoma"/>
      <w:color w:val="000000"/>
      <w:lang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customStyle="1" w:styleId="WykresRysunek">
    <w:name w:val="Wykres_Rysunek"/>
    <w:basedOn w:val="Normalny"/>
    <w:link w:val="WykresRysunekZnak"/>
    <w:qFormat/>
    <w:rsid w:val="00035327"/>
    <w:pPr>
      <w:keepNext/>
      <w:jc w:val="both"/>
    </w:pPr>
    <w:rPr>
      <w:rFonts w:ascii="Tahoma" w:eastAsia="Calibri" w:hAnsi="Tahoma"/>
      <w:noProof/>
      <w:color w:val="000000"/>
      <w:sz w:val="22"/>
      <w:szCs w:val="22"/>
      <w:lang w:val="x-none" w:eastAsia="x-none"/>
    </w:rPr>
  </w:style>
  <w:style w:type="character" w:customStyle="1" w:styleId="WykresRysunekZnak">
    <w:name w:val="Wykres_Rysunek Znak"/>
    <w:link w:val="WykresRysunek"/>
    <w:rsid w:val="00035327"/>
    <w:rPr>
      <w:rFonts w:ascii="Tahoma" w:eastAsia="Calibri" w:hAnsi="Tahoma" w:cs="Times New Roman"/>
      <w:noProof/>
      <w:color w:val="000000"/>
      <w:sz w:val="22"/>
      <w:szCs w:val="22"/>
    </w:rPr>
  </w:style>
  <w:style w:type="paragraph" w:customStyle="1" w:styleId="Tabelatext">
    <w:name w:val="Tabela text"/>
    <w:basedOn w:val="Normalny"/>
    <w:link w:val="TabelatextZnak"/>
    <w:qFormat/>
    <w:rsid w:val="00035327"/>
    <w:pPr>
      <w:spacing w:before="60"/>
    </w:pPr>
    <w:rPr>
      <w:rFonts w:ascii="Tahoma" w:eastAsia="Calibri" w:hAnsi="Tahoma"/>
      <w:bCs/>
      <w:color w:val="000000"/>
      <w:szCs w:val="18"/>
      <w:lang w:val="x-none" w:eastAsia="en-US"/>
    </w:rPr>
  </w:style>
  <w:style w:type="character" w:customStyle="1" w:styleId="TabelatextZnak">
    <w:name w:val="Tabela text Znak"/>
    <w:link w:val="Tabelatext"/>
    <w:rsid w:val="00035327"/>
    <w:rPr>
      <w:rFonts w:ascii="Tahoma" w:eastAsia="Calibri" w:hAnsi="Tahoma" w:cs="Times New Roman"/>
      <w:bCs/>
      <w:color w:val="000000"/>
      <w:szCs w:val="18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035327"/>
    <w:pPr>
      <w:spacing w:before="60" w:after="100"/>
      <w:ind w:left="660" w:firstLine="567"/>
      <w:jc w:val="both"/>
    </w:pPr>
    <w:rPr>
      <w:rFonts w:ascii="Tahoma" w:eastAsia="Calibri" w:hAnsi="Tahoma"/>
      <w:color w:val="000000"/>
      <w:sz w:val="22"/>
      <w:szCs w:val="22"/>
      <w:lang w:eastAsia="en-US"/>
    </w:rPr>
  </w:style>
  <w:style w:type="paragraph" w:customStyle="1" w:styleId="Zdjcietytu">
    <w:name w:val="Zdjęcie_tytuł"/>
    <w:basedOn w:val="Normalny"/>
    <w:qFormat/>
    <w:rsid w:val="00035327"/>
    <w:pPr>
      <w:keepNext/>
      <w:numPr>
        <w:numId w:val="36"/>
      </w:numPr>
      <w:spacing w:before="240"/>
      <w:ind w:left="1134" w:hanging="1134"/>
    </w:pPr>
    <w:rPr>
      <w:rFonts w:ascii="Tahoma" w:eastAsia="Calibri" w:hAnsi="Tahoma"/>
      <w:b/>
      <w:iCs/>
      <w:color w:val="000000"/>
      <w:szCs w:val="18"/>
      <w:lang w:eastAsia="en-US"/>
    </w:rPr>
  </w:style>
  <w:style w:type="paragraph" w:customStyle="1" w:styleId="Tytu1">
    <w:name w:val="Tytuł 1"/>
    <w:basedOn w:val="Normalny"/>
    <w:next w:val="Tytu2"/>
    <w:qFormat/>
    <w:rsid w:val="00035327"/>
    <w:pPr>
      <w:keepNext/>
      <w:pageBreakBefore/>
      <w:spacing w:before="240" w:after="60" w:line="300" w:lineRule="auto"/>
      <w:jc w:val="center"/>
    </w:pPr>
    <w:rPr>
      <w:rFonts w:ascii="Tahoma" w:eastAsia="SimSun" w:hAnsi="Tahoma"/>
      <w:color w:val="000000"/>
      <w:sz w:val="24"/>
      <w:szCs w:val="22"/>
      <w:lang w:eastAsia="en-US"/>
    </w:rPr>
  </w:style>
  <w:style w:type="paragraph" w:customStyle="1" w:styleId="Tytu2">
    <w:name w:val="Tytuł 2"/>
    <w:basedOn w:val="Tytu1"/>
    <w:next w:val="Nagwek1"/>
    <w:qFormat/>
    <w:rsid w:val="00035327"/>
    <w:pPr>
      <w:keepLines/>
      <w:pageBreakBefore w:val="0"/>
      <w:spacing w:before="0" w:after="360"/>
    </w:pPr>
    <w:rPr>
      <w:b/>
    </w:rPr>
  </w:style>
  <w:style w:type="table" w:customStyle="1" w:styleId="TableGrid1">
    <w:name w:val="Table Grid1"/>
    <w:basedOn w:val="Standardowy"/>
    <w:next w:val="Tabela-Siatka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Standardowy"/>
    <w:next w:val="Tabela-Siatka"/>
    <w:uiPriority w:val="39"/>
    <w:locked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35327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Nierozpoznanawzmianka">
    <w:name w:val="Unresolved Mention"/>
    <w:uiPriority w:val="99"/>
    <w:semiHidden/>
    <w:unhideWhenUsed/>
    <w:rsid w:val="003D7B8A"/>
    <w:rPr>
      <w:color w:val="605E5C"/>
      <w:shd w:val="clear" w:color="auto" w:fill="E1DFDD"/>
    </w:rPr>
  </w:style>
  <w:style w:type="paragraph" w:customStyle="1" w:styleId="Tekstpodstawowy221">
    <w:name w:val="Tekst podstawowy 221"/>
    <w:rsid w:val="00461A48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paragraph" w:customStyle="1" w:styleId="NormalnyWeb11">
    <w:name w:val="Normalny (Web)11"/>
    <w:basedOn w:val="Normalny"/>
    <w:rsid w:val="00461A48"/>
    <w:pPr>
      <w:spacing w:before="100" w:after="100"/>
      <w:jc w:val="both"/>
    </w:pPr>
  </w:style>
  <w:style w:type="paragraph" w:customStyle="1" w:styleId="Akapitzlist21">
    <w:name w:val="Akapit z listą21"/>
    <w:basedOn w:val="Normalny"/>
    <w:rsid w:val="00461A48"/>
    <w:pPr>
      <w:suppressAutoHyphens/>
      <w:ind w:left="708"/>
    </w:pPr>
    <w:rPr>
      <w:rFonts w:eastAsia="Calibri"/>
      <w:sz w:val="24"/>
      <w:szCs w:val="24"/>
      <w:lang w:eastAsia="zh-CN"/>
    </w:rPr>
  </w:style>
  <w:style w:type="paragraph" w:customStyle="1" w:styleId="Tekstpodstawowywcity11">
    <w:name w:val="Tekst podstawowy wcięty11"/>
    <w:basedOn w:val="Normalny"/>
    <w:rsid w:val="00461A48"/>
    <w:pPr>
      <w:suppressAutoHyphens/>
      <w:ind w:left="540" w:hanging="540"/>
    </w:pPr>
    <w:rPr>
      <w:rFonts w:ascii="Arial" w:hAnsi="Arial" w:cs="Arial"/>
      <w:sz w:val="24"/>
      <w:szCs w:val="24"/>
      <w:lang w:val="x-none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D2B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AD67D8"/>
    <w:pPr>
      <w:suppressAutoHyphens/>
      <w:ind w:left="720"/>
      <w:contextualSpacing/>
    </w:pPr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7365E"/>
  </w:style>
  <w:style w:type="paragraph" w:customStyle="1" w:styleId="Tekstpodstawowy23">
    <w:name w:val="Tekst podstawowy 23"/>
    <w:rsid w:val="00C7365E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paragraph" w:customStyle="1" w:styleId="NormalnyWeb2">
    <w:name w:val="Normalny (Web)2"/>
    <w:basedOn w:val="Normalny"/>
    <w:rsid w:val="00C7365E"/>
    <w:pPr>
      <w:spacing w:before="100" w:after="100"/>
      <w:jc w:val="both"/>
    </w:pPr>
  </w:style>
  <w:style w:type="numbering" w:customStyle="1" w:styleId="Zaimportowanystyl2">
    <w:name w:val="Zaimportowany styl 2"/>
    <w:rsid w:val="008A0502"/>
    <w:pPr>
      <w:numPr>
        <w:numId w:val="74"/>
      </w:numPr>
    </w:pPr>
  </w:style>
  <w:style w:type="table" w:customStyle="1" w:styleId="TableNormal">
    <w:name w:val="Table Normal"/>
    <w:rsid w:val="00B17A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A30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2">
    <w:name w:val="Zaimportowany styl 12"/>
    <w:rsid w:val="002B42B4"/>
    <w:pPr>
      <w:numPr>
        <w:numId w:val="91"/>
      </w:numPr>
    </w:pPr>
  </w:style>
  <w:style w:type="numbering" w:customStyle="1" w:styleId="Zaimportowanystyl16">
    <w:name w:val="Zaimportowany styl 16"/>
    <w:rsid w:val="002B42B4"/>
    <w:pPr>
      <w:numPr>
        <w:numId w:val="9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E769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A458A6"/>
    <w:pPr>
      <w:widowControl w:val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5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79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strona/45-instrukcje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strona/1-regulamin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7A99-EA49-4EDC-A65F-65688F2771A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8F16C0C-53C2-4555-AE76-FBF92DFC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7485</TotalTime>
  <Pages>15</Pages>
  <Words>3163</Words>
  <Characters>18980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Ciężkowice</vt:lpstr>
    </vt:vector>
  </TitlesOfParts>
  <Company>Microsoft</Company>
  <LinksUpToDate>false</LinksUpToDate>
  <CharactersWithSpaces>22099</CharactersWithSpaces>
  <SharedDoc>false</SharedDoc>
  <HLinks>
    <vt:vector size="288" baseType="variant">
      <vt:variant>
        <vt:i4>4587585</vt:i4>
      </vt:variant>
      <vt:variant>
        <vt:i4>291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5701754</vt:i4>
      </vt:variant>
      <vt:variant>
        <vt:i4>261</vt:i4>
      </vt:variant>
      <vt:variant>
        <vt:i4>0</vt:i4>
      </vt:variant>
      <vt:variant>
        <vt:i4>5</vt:i4>
      </vt:variant>
      <vt:variant>
        <vt:lpwstr>mailto:ug@ciezkowice.pl</vt:lpwstr>
      </vt:variant>
      <vt:variant>
        <vt:lpwstr/>
      </vt:variant>
      <vt:variant>
        <vt:i4>65609</vt:i4>
      </vt:variant>
      <vt:variant>
        <vt:i4>258</vt:i4>
      </vt:variant>
      <vt:variant>
        <vt:i4>0</vt:i4>
      </vt:variant>
      <vt:variant>
        <vt:i4>5</vt:i4>
      </vt:variant>
      <vt:variant>
        <vt:lpwstr>http://www.bip.malopolska.pl/ugciezkowice</vt:lpwstr>
      </vt:variant>
      <vt:variant>
        <vt:lpwstr/>
      </vt:variant>
      <vt:variant>
        <vt:i4>4784159</vt:i4>
      </vt:variant>
      <vt:variant>
        <vt:i4>252</vt:i4>
      </vt:variant>
      <vt:variant>
        <vt:i4>0</vt:i4>
      </vt:variant>
      <vt:variant>
        <vt:i4>5</vt:i4>
      </vt:variant>
      <vt:variant>
        <vt:lpwstr>https://youtu.be/nzBRiyLYPcQ</vt:lpwstr>
      </vt:variant>
      <vt:variant>
        <vt:lpwstr/>
      </vt:variant>
      <vt:variant>
        <vt:i4>3932187</vt:i4>
      </vt:variant>
      <vt:variant>
        <vt:i4>249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3932187</vt:i4>
      </vt:variant>
      <vt:variant>
        <vt:i4>246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65609</vt:i4>
      </vt:variant>
      <vt:variant>
        <vt:i4>243</vt:i4>
      </vt:variant>
      <vt:variant>
        <vt:i4>0</vt:i4>
      </vt:variant>
      <vt:variant>
        <vt:i4>5</vt:i4>
      </vt:variant>
      <vt:variant>
        <vt:lpwstr>http://www.bip.malopolska.pl/ugciezkowice</vt:lpwstr>
      </vt:variant>
      <vt:variant>
        <vt:lpwstr/>
      </vt:variant>
      <vt:variant>
        <vt:i4>2752576</vt:i4>
      </vt:variant>
      <vt:variant>
        <vt:i4>240</vt:i4>
      </vt:variant>
      <vt:variant>
        <vt:i4>0</vt:i4>
      </vt:variant>
      <vt:variant>
        <vt:i4>5</vt:i4>
      </vt:variant>
      <vt:variant>
        <vt:lpwstr>mailto:d.ziecina@ciezkowice.pl</vt:lpwstr>
      </vt:variant>
      <vt:variant>
        <vt:lpwstr/>
      </vt:variant>
      <vt:variant>
        <vt:i4>3932187</vt:i4>
      </vt:variant>
      <vt:variant>
        <vt:i4>237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1966130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_Toc14685500</vt:lpwstr>
      </vt:variant>
      <vt:variant>
        <vt:i4>1441851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_Toc14685499</vt:lpwstr>
      </vt:variant>
      <vt:variant>
        <vt:i4>1507387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_Toc14685498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_Toc14685497</vt:lpwstr>
      </vt:variant>
      <vt:variant>
        <vt:i4>1638459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_Toc14685496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_Toc14685495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_Toc14685494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_Toc14685493</vt:lpwstr>
      </vt:variant>
      <vt:variant>
        <vt:i4>1900603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_Toc14685492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_Toc14685491</vt:lpwstr>
      </vt:variant>
      <vt:variant>
        <vt:i4>2031675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_Toc14685490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_Toc14685489</vt:lpwstr>
      </vt:variant>
      <vt:variant>
        <vt:i4>1507386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_Toc14685488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_Toc14685487</vt:lpwstr>
      </vt:variant>
      <vt:variant>
        <vt:i4>1638458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_Toc14685486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_Toc14685485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_Toc14685484</vt:lpwstr>
      </vt:variant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_Toc14685483</vt:lpwstr>
      </vt:variant>
      <vt:variant>
        <vt:i4>1900602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_Toc14685482</vt:lpwstr>
      </vt:variant>
      <vt:variant>
        <vt:i4>1966138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_Toc14685481</vt:lpwstr>
      </vt:variant>
      <vt:variant>
        <vt:i4>2031674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_Toc14685480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_Toc14685479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_Toc14685478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_Toc14685477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_Toc14685476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_Toc14685475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_Toc14685474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_Toc14685473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_Toc14685472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_Toc14685471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_Toc14685470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_Toc14685469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_Toc14685468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_Toc14685467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_Toc14685466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_Toc14685465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_Toc14685464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_Toc14685463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_Toc14685462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Ciężkowice</dc:title>
  <dc:subject/>
  <dc:creator>MSIT</dc:creator>
  <cp:keywords/>
  <dc:description/>
  <cp:lastModifiedBy>Dariusz Zięcina</cp:lastModifiedBy>
  <cp:revision>84</cp:revision>
  <cp:lastPrinted>2025-07-03T09:23:00Z</cp:lastPrinted>
  <dcterms:created xsi:type="dcterms:W3CDTF">2025-03-21T07:07:00Z</dcterms:created>
  <dcterms:modified xsi:type="dcterms:W3CDTF">2025-07-03T12:05:00Z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-664175683</vt:i4>
  </property>
</Properties>
</file>